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5BC38C" w14:textId="77777777" w:rsidR="003E5C2F" w:rsidRPr="003E5C2F" w:rsidRDefault="003E5C2F" w:rsidP="003E5C2F">
      <w:pPr>
        <w:tabs>
          <w:tab w:val="left" w:pos="420"/>
        </w:tabs>
        <w:spacing w:after="0"/>
        <w:ind w:left="-142" w:right="142"/>
        <w:jc w:val="both"/>
        <w:rPr>
          <w:rFonts w:eastAsia="Verdana"/>
          <w:b/>
          <w:sz w:val="24"/>
          <w:szCs w:val="24"/>
        </w:rPr>
      </w:pPr>
    </w:p>
    <w:p w14:paraId="48D4FAF5" w14:textId="0B488BC0" w:rsidR="003E5C2F" w:rsidRPr="00BE13ED" w:rsidRDefault="00DE3933" w:rsidP="00BE13ED">
      <w:pPr>
        <w:tabs>
          <w:tab w:val="left" w:pos="420"/>
        </w:tabs>
        <w:spacing w:after="0"/>
        <w:ind w:left="-142" w:right="142"/>
        <w:jc w:val="both"/>
        <w:rPr>
          <w:rFonts w:eastAsia="Verdana"/>
          <w:b/>
          <w:sz w:val="24"/>
          <w:szCs w:val="24"/>
        </w:rPr>
      </w:pPr>
      <w:r w:rsidRPr="003E5C2F">
        <w:rPr>
          <w:rFonts w:eastAsia="Verdana"/>
          <w:b/>
          <w:sz w:val="24"/>
          <w:szCs w:val="24"/>
        </w:rPr>
        <w:t xml:space="preserve">Załącznik nr 1 </w:t>
      </w:r>
      <w:r w:rsidR="00ED1ACE">
        <w:rPr>
          <w:rFonts w:eastAsia="Verdana"/>
          <w:b/>
          <w:sz w:val="24"/>
          <w:szCs w:val="24"/>
        </w:rPr>
        <w:t>– formularz ofertowy</w:t>
      </w:r>
      <w:r w:rsidRPr="003E5C2F">
        <w:rPr>
          <w:rFonts w:eastAsia="Verdana"/>
          <w:b/>
          <w:sz w:val="24"/>
          <w:szCs w:val="24"/>
        </w:rPr>
        <w:t xml:space="preserve">  </w:t>
      </w:r>
    </w:p>
    <w:p w14:paraId="4772FFFF" w14:textId="77777777" w:rsidR="003E5C2F" w:rsidRDefault="003E5C2F" w:rsidP="00BE13ED">
      <w:pPr>
        <w:pStyle w:val="Nagwek1"/>
        <w:numPr>
          <w:ilvl w:val="0"/>
          <w:numId w:val="0"/>
        </w:numPr>
        <w:suppressAutoHyphens/>
        <w:spacing w:before="0" w:after="0"/>
        <w:ind w:left="-142" w:right="142"/>
        <w:rPr>
          <w:rFonts w:ascii="Arial" w:eastAsia="Verdana" w:hAnsi="Arial" w:cs="Arial"/>
          <w:sz w:val="24"/>
          <w:szCs w:val="24"/>
        </w:rPr>
      </w:pPr>
    </w:p>
    <w:p w14:paraId="6C71C18E" w14:textId="2DAC562E" w:rsidR="00E11541" w:rsidRPr="003E5C2F" w:rsidRDefault="00DE3933" w:rsidP="003E5C2F">
      <w:pPr>
        <w:pStyle w:val="Nagwek1"/>
        <w:suppressAutoHyphens/>
        <w:spacing w:before="0" w:after="0"/>
        <w:ind w:left="-142" w:right="142"/>
        <w:jc w:val="center"/>
        <w:rPr>
          <w:rFonts w:ascii="Arial" w:eastAsia="Verdana" w:hAnsi="Arial" w:cs="Arial"/>
          <w:sz w:val="24"/>
          <w:szCs w:val="24"/>
        </w:rPr>
      </w:pPr>
      <w:r w:rsidRPr="003E5C2F">
        <w:rPr>
          <w:rFonts w:ascii="Arial" w:eastAsia="Verdana" w:hAnsi="Arial" w:cs="Arial"/>
          <w:sz w:val="24"/>
          <w:szCs w:val="24"/>
        </w:rPr>
        <w:t>OFER</w:t>
      </w:r>
      <w:r w:rsidR="00D34EBA" w:rsidRPr="003E5C2F">
        <w:rPr>
          <w:rFonts w:ascii="Arial" w:eastAsia="Verdana" w:hAnsi="Arial" w:cs="Arial"/>
          <w:sz w:val="24"/>
          <w:szCs w:val="24"/>
        </w:rPr>
        <w:t>TA</w:t>
      </w:r>
    </w:p>
    <w:p w14:paraId="7679B2DE" w14:textId="77777777" w:rsidR="00E11541" w:rsidRPr="00E11541" w:rsidRDefault="00E11541" w:rsidP="003E5C2F">
      <w:pPr>
        <w:spacing w:after="0"/>
        <w:ind w:left="-142" w:right="142"/>
        <w:rPr>
          <w:sz w:val="22"/>
          <w:szCs w:val="22"/>
        </w:rPr>
      </w:pPr>
    </w:p>
    <w:p w14:paraId="7A10B29A" w14:textId="71CE11B7" w:rsidR="00D34EBA" w:rsidRPr="00E11541" w:rsidRDefault="00D34EBA" w:rsidP="003E5C2F">
      <w:pPr>
        <w:spacing w:after="0"/>
        <w:ind w:left="-142" w:right="142"/>
        <w:rPr>
          <w:sz w:val="22"/>
          <w:szCs w:val="22"/>
        </w:rPr>
      </w:pPr>
      <w:r w:rsidRPr="00E11541">
        <w:rPr>
          <w:sz w:val="22"/>
          <w:szCs w:val="22"/>
        </w:rPr>
        <w:t>Imię i nazwisko …………………………………</w:t>
      </w:r>
    </w:p>
    <w:p w14:paraId="6DA0AF9C" w14:textId="73467A48" w:rsidR="00D34EBA" w:rsidRPr="00E11541" w:rsidRDefault="00D34EBA" w:rsidP="003E5C2F">
      <w:pPr>
        <w:spacing w:after="0"/>
        <w:ind w:left="-142" w:right="142"/>
        <w:rPr>
          <w:sz w:val="22"/>
          <w:szCs w:val="22"/>
        </w:rPr>
      </w:pPr>
      <w:r w:rsidRPr="00E11541">
        <w:rPr>
          <w:sz w:val="22"/>
          <w:szCs w:val="22"/>
          <w:lang w:val="fr-FR"/>
        </w:rPr>
        <w:t>Adres ……………………………………………</w:t>
      </w:r>
    </w:p>
    <w:p w14:paraId="410DA2BD" w14:textId="7D48F75C" w:rsidR="00D34EBA" w:rsidRPr="00E11541" w:rsidRDefault="00D34EBA" w:rsidP="003E5C2F">
      <w:pPr>
        <w:spacing w:after="0"/>
        <w:ind w:left="-142" w:right="142"/>
        <w:rPr>
          <w:sz w:val="22"/>
          <w:szCs w:val="22"/>
        </w:rPr>
      </w:pPr>
      <w:r w:rsidRPr="00E11541">
        <w:rPr>
          <w:sz w:val="22"/>
          <w:szCs w:val="22"/>
          <w:lang w:val="fr-FR"/>
        </w:rPr>
        <w:t>Tel. ………………………………………………</w:t>
      </w:r>
    </w:p>
    <w:p w14:paraId="3367EBD2" w14:textId="520AA42B" w:rsidR="00D34EBA" w:rsidRPr="00E11541" w:rsidRDefault="00D34EBA" w:rsidP="003E5C2F">
      <w:pPr>
        <w:spacing w:after="0"/>
        <w:ind w:left="-142" w:right="142"/>
        <w:rPr>
          <w:sz w:val="22"/>
          <w:szCs w:val="22"/>
        </w:rPr>
      </w:pPr>
      <w:r w:rsidRPr="00E11541">
        <w:rPr>
          <w:sz w:val="22"/>
          <w:szCs w:val="22"/>
          <w:lang w:val="fr-FR"/>
        </w:rPr>
        <w:t>e – mail…………………………………………</w:t>
      </w:r>
    </w:p>
    <w:p w14:paraId="69B4A450" w14:textId="77777777" w:rsidR="00E11541" w:rsidRPr="00E11541" w:rsidRDefault="00DE3933" w:rsidP="003E5C2F">
      <w:pPr>
        <w:spacing w:after="0"/>
        <w:ind w:left="-142" w:right="142"/>
        <w:rPr>
          <w:rFonts w:eastAsia="Verdana"/>
          <w:color w:val="000000"/>
          <w:sz w:val="22"/>
          <w:szCs w:val="22"/>
        </w:rPr>
      </w:pPr>
      <w:r w:rsidRPr="00E11541">
        <w:rPr>
          <w:rFonts w:eastAsia="Verdana"/>
          <w:color w:val="000000"/>
          <w:sz w:val="22"/>
          <w:szCs w:val="22"/>
        </w:rPr>
        <w:t>NIP: …………</w:t>
      </w:r>
      <w:r w:rsidR="000D2A71" w:rsidRPr="00E11541">
        <w:rPr>
          <w:rFonts w:eastAsia="Verdana"/>
          <w:color w:val="000000"/>
          <w:sz w:val="22"/>
          <w:szCs w:val="22"/>
        </w:rPr>
        <w:t>…………………………</w:t>
      </w:r>
      <w:r w:rsidR="00D34EBA" w:rsidRPr="00E11541">
        <w:rPr>
          <w:rFonts w:eastAsia="Verdana"/>
          <w:color w:val="000000"/>
          <w:sz w:val="22"/>
          <w:szCs w:val="22"/>
        </w:rPr>
        <w:t>………………………</w:t>
      </w:r>
    </w:p>
    <w:p w14:paraId="5B942992" w14:textId="77777777" w:rsidR="00E11541" w:rsidRPr="00E11541" w:rsidRDefault="00E11541" w:rsidP="003E5C2F">
      <w:pPr>
        <w:spacing w:after="0"/>
        <w:ind w:left="-142" w:right="142"/>
        <w:rPr>
          <w:rFonts w:eastAsia="Verdana"/>
          <w:color w:val="000000"/>
          <w:sz w:val="22"/>
          <w:szCs w:val="22"/>
        </w:rPr>
      </w:pPr>
    </w:p>
    <w:p w14:paraId="640CA333" w14:textId="669C385D" w:rsidR="00A8236F" w:rsidRPr="00D42DF9" w:rsidRDefault="00E11541" w:rsidP="00D42DF9">
      <w:pPr>
        <w:spacing w:after="0"/>
        <w:ind w:left="-140"/>
        <w:jc w:val="both"/>
        <w:rPr>
          <w:b/>
          <w:sz w:val="22"/>
          <w:szCs w:val="22"/>
        </w:rPr>
      </w:pPr>
      <w:r w:rsidRPr="00BE13ED">
        <w:rPr>
          <w:rFonts w:eastAsia="Verdana"/>
          <w:color w:val="000000"/>
          <w:sz w:val="22"/>
          <w:szCs w:val="22"/>
        </w:rPr>
        <w:t>N</w:t>
      </w:r>
      <w:r w:rsidR="00DE3933" w:rsidRPr="00BE13ED">
        <w:rPr>
          <w:rFonts w:eastAsia="Verdana"/>
          <w:sz w:val="22"/>
          <w:szCs w:val="22"/>
        </w:rPr>
        <w:t xml:space="preserve">awiązując do </w:t>
      </w:r>
      <w:r w:rsidR="00DE3933" w:rsidRPr="00D42DF9">
        <w:rPr>
          <w:rFonts w:eastAsia="Verdana"/>
          <w:sz w:val="22"/>
          <w:szCs w:val="22"/>
        </w:rPr>
        <w:t>ogłoszenia</w:t>
      </w:r>
      <w:bookmarkStart w:id="0" w:name="_Hlk216440875"/>
      <w:bookmarkStart w:id="1" w:name="_Hlk181277445"/>
      <w:r w:rsidR="00D42DF9">
        <w:rPr>
          <w:rFonts w:eastAsia="Verdana"/>
          <w:sz w:val="22"/>
          <w:szCs w:val="22"/>
        </w:rPr>
        <w:t>:</w:t>
      </w:r>
      <w:r w:rsidR="00D42DF9" w:rsidRPr="00D42DF9">
        <w:rPr>
          <w:rFonts w:eastAsia="Verdana"/>
          <w:sz w:val="22"/>
          <w:szCs w:val="22"/>
        </w:rPr>
        <w:t xml:space="preserve"> Realizacja prac ornitologicznych w projekcie </w:t>
      </w:r>
      <w:proofErr w:type="spellStart"/>
      <w:r w:rsidR="00D42DF9" w:rsidRPr="00D42DF9">
        <w:rPr>
          <w:rFonts w:eastAsia="Verdana"/>
          <w:sz w:val="22"/>
          <w:szCs w:val="22"/>
        </w:rPr>
        <w:t>B+R</w:t>
      </w:r>
      <w:proofErr w:type="spellEnd"/>
      <w:r w:rsidR="00D42DF9" w:rsidRPr="00D42DF9">
        <w:rPr>
          <w:rFonts w:eastAsia="Verdana"/>
          <w:sz w:val="22"/>
          <w:szCs w:val="22"/>
        </w:rPr>
        <w:t xml:space="preserve"> - umowa zlecenie</w:t>
      </w:r>
      <w:bookmarkEnd w:id="0"/>
      <w:r w:rsidR="00D42DF9" w:rsidRPr="00D42DF9">
        <w:rPr>
          <w:rFonts w:eastAsia="Verdana"/>
          <w:sz w:val="22"/>
          <w:szCs w:val="22"/>
        </w:rPr>
        <w:t xml:space="preserve"> (FENG </w:t>
      </w:r>
      <w:proofErr w:type="spellStart"/>
      <w:r w:rsidR="00D42DF9" w:rsidRPr="00D42DF9">
        <w:rPr>
          <w:rFonts w:eastAsia="Verdana"/>
          <w:sz w:val="22"/>
          <w:szCs w:val="22"/>
        </w:rPr>
        <w:t>OBPS</w:t>
      </w:r>
      <w:proofErr w:type="spellEnd"/>
      <w:r w:rsidR="00D42DF9" w:rsidRPr="00D42DF9">
        <w:rPr>
          <w:rFonts w:eastAsia="Verdana"/>
          <w:sz w:val="22"/>
          <w:szCs w:val="22"/>
        </w:rPr>
        <w:t xml:space="preserve"> 1_12/2025)</w:t>
      </w:r>
      <w:bookmarkEnd w:id="1"/>
      <w:r w:rsidR="00D42DF9" w:rsidRPr="00D42DF9">
        <w:rPr>
          <w:sz w:val="22"/>
          <w:szCs w:val="22"/>
        </w:rPr>
        <w:t>,</w:t>
      </w:r>
      <w:r w:rsidR="00BE13ED" w:rsidRPr="00BE13ED">
        <w:rPr>
          <w:rFonts w:eastAsia="Verdana"/>
          <w:sz w:val="22"/>
          <w:szCs w:val="22"/>
        </w:rPr>
        <w:t xml:space="preserve"> j</w:t>
      </w:r>
      <w:r w:rsidR="00A8236F" w:rsidRPr="00BE13ED">
        <w:rPr>
          <w:sz w:val="22"/>
          <w:szCs w:val="22"/>
        </w:rPr>
        <w:t>a niżej podpisana/y oświadczam, że:</w:t>
      </w:r>
    </w:p>
    <w:p w14:paraId="514A2915" w14:textId="77777777" w:rsidR="00E11541" w:rsidRPr="00E11541" w:rsidRDefault="00E11541" w:rsidP="003E5C2F">
      <w:pPr>
        <w:suppressAutoHyphens/>
        <w:autoSpaceDE w:val="0"/>
        <w:spacing w:after="0"/>
        <w:ind w:left="-142" w:right="142"/>
        <w:jc w:val="both"/>
        <w:rPr>
          <w:b/>
          <w:sz w:val="22"/>
          <w:szCs w:val="22"/>
        </w:rPr>
      </w:pPr>
    </w:p>
    <w:p w14:paraId="4C758F6A" w14:textId="3A9C92C0" w:rsidR="003E5C2F" w:rsidRPr="003E5C2F" w:rsidRDefault="00A8236F" w:rsidP="003E5C2F">
      <w:pPr>
        <w:pStyle w:val="Akapitzlist"/>
        <w:numPr>
          <w:ilvl w:val="0"/>
          <w:numId w:val="45"/>
        </w:numPr>
        <w:suppressAutoHyphens/>
        <w:autoSpaceDE w:val="0"/>
        <w:spacing w:after="0"/>
        <w:ind w:right="142"/>
        <w:jc w:val="both"/>
        <w:rPr>
          <w:sz w:val="22"/>
          <w:szCs w:val="22"/>
        </w:rPr>
      </w:pPr>
      <w:r w:rsidRPr="003E5C2F">
        <w:rPr>
          <w:sz w:val="22"/>
          <w:szCs w:val="22"/>
        </w:rPr>
        <w:t>Zapoznałam/em się z treścią zapytania ofertowego</w:t>
      </w:r>
      <w:r w:rsidR="00E11541" w:rsidRPr="003E5C2F">
        <w:rPr>
          <w:rFonts w:eastAsia="Verdana"/>
          <w:b/>
          <w:i/>
          <w:sz w:val="22"/>
          <w:szCs w:val="22"/>
        </w:rPr>
        <w:t xml:space="preserve"> </w:t>
      </w:r>
      <w:r w:rsidRPr="003E5C2F">
        <w:rPr>
          <w:sz w:val="22"/>
          <w:szCs w:val="22"/>
        </w:rPr>
        <w:t>oraz Załącznika nr 1</w:t>
      </w:r>
      <w:r w:rsidR="008A79D9">
        <w:rPr>
          <w:sz w:val="22"/>
          <w:szCs w:val="22"/>
        </w:rPr>
        <w:t xml:space="preserve"> - formularz oferty</w:t>
      </w:r>
      <w:r w:rsidRPr="003E5C2F">
        <w:rPr>
          <w:sz w:val="22"/>
          <w:szCs w:val="22"/>
        </w:rPr>
        <w:t>. Rozumiem i akceptuję wszystkie ich zapisy.</w:t>
      </w:r>
    </w:p>
    <w:p w14:paraId="0E2E23B2" w14:textId="034D6DAF" w:rsidR="00E11541" w:rsidRPr="003E5C2F" w:rsidRDefault="00A8236F" w:rsidP="003E5C2F">
      <w:pPr>
        <w:pStyle w:val="Akapitzlist"/>
        <w:numPr>
          <w:ilvl w:val="0"/>
          <w:numId w:val="45"/>
        </w:numPr>
        <w:suppressAutoHyphens/>
        <w:autoSpaceDE w:val="0"/>
        <w:spacing w:after="0"/>
        <w:ind w:right="142"/>
        <w:jc w:val="both"/>
        <w:rPr>
          <w:sz w:val="22"/>
          <w:szCs w:val="22"/>
        </w:rPr>
      </w:pPr>
      <w:r w:rsidRPr="003E5C2F">
        <w:rPr>
          <w:sz w:val="22"/>
          <w:szCs w:val="22"/>
        </w:rPr>
        <w:t>Oświadczam, że spełniam wymagania opisane w pkt XI. Warunki udziału w postępowaniu, tj.</w:t>
      </w:r>
      <w:r w:rsidR="00E11541" w:rsidRPr="003E5C2F">
        <w:rPr>
          <w:sz w:val="22"/>
          <w:szCs w:val="22"/>
        </w:rPr>
        <w:t xml:space="preserve"> </w:t>
      </w:r>
      <w:r w:rsidR="00FC6FE6" w:rsidRPr="003E5C2F">
        <w:rPr>
          <w:sz w:val="22"/>
          <w:szCs w:val="22"/>
        </w:rPr>
        <w:t>posiadam doświadczenie zgodne z wymaganiami stawianymi w zapytaniu ofertowym tj.:</w:t>
      </w:r>
      <w:r w:rsidR="00E11541" w:rsidRPr="003E5C2F">
        <w:rPr>
          <w:sz w:val="22"/>
          <w:szCs w:val="22"/>
        </w:rPr>
        <w:t xml:space="preserve"> </w:t>
      </w:r>
      <w:r w:rsidR="00BE5A22" w:rsidRPr="003E5C2F">
        <w:rPr>
          <w:sz w:val="22"/>
          <w:szCs w:val="22"/>
        </w:rPr>
        <w:t>brałem/-łam udział w min 3 pracach związanych z rocznym monitoringiem i/lub inwentaryzacją ptaków drapieżnych wykonywanych w minimalnym okresie ostatnich 5 lat:</w:t>
      </w:r>
    </w:p>
    <w:p w14:paraId="7CF077AA" w14:textId="77777777" w:rsidR="00E11541" w:rsidRPr="00E11541" w:rsidRDefault="00E11541" w:rsidP="003E5C2F">
      <w:pPr>
        <w:suppressAutoHyphens/>
        <w:autoSpaceDE w:val="0"/>
        <w:spacing w:after="0"/>
        <w:ind w:left="0" w:right="142"/>
        <w:jc w:val="both"/>
        <w:rPr>
          <w:sz w:val="22"/>
          <w:szCs w:val="22"/>
        </w:rPr>
      </w:pPr>
    </w:p>
    <w:tbl>
      <w:tblPr>
        <w:tblStyle w:val="Tabela-Siatka"/>
        <w:tblW w:w="0" w:type="auto"/>
        <w:tblLook w:val="04A0" w:firstRow="1" w:lastRow="0" w:firstColumn="1" w:lastColumn="0" w:noHBand="0" w:noVBand="1"/>
      </w:tblPr>
      <w:tblGrid>
        <w:gridCol w:w="725"/>
        <w:gridCol w:w="4799"/>
        <w:gridCol w:w="1984"/>
        <w:gridCol w:w="1980"/>
      </w:tblGrid>
      <w:tr w:rsidR="00E11541" w14:paraId="38C756CB" w14:textId="77777777" w:rsidTr="00E11541">
        <w:tc>
          <w:tcPr>
            <w:tcW w:w="725" w:type="dxa"/>
          </w:tcPr>
          <w:p w14:paraId="2C1A90E8" w14:textId="43778095" w:rsidR="00E11541" w:rsidRDefault="00E11541" w:rsidP="003E5C2F">
            <w:pPr>
              <w:suppressAutoHyphens/>
              <w:autoSpaceDE w:val="0"/>
              <w:spacing w:after="0"/>
              <w:ind w:left="0" w:right="142"/>
              <w:rPr>
                <w:sz w:val="22"/>
                <w:szCs w:val="22"/>
              </w:rPr>
            </w:pPr>
            <w:r>
              <w:rPr>
                <w:sz w:val="22"/>
                <w:szCs w:val="22"/>
              </w:rPr>
              <w:t>L.p.</w:t>
            </w:r>
          </w:p>
        </w:tc>
        <w:tc>
          <w:tcPr>
            <w:tcW w:w="4799" w:type="dxa"/>
          </w:tcPr>
          <w:p w14:paraId="6F7A8CEC" w14:textId="58861D30" w:rsidR="00E11541" w:rsidRPr="003E5C2F" w:rsidRDefault="00E11541" w:rsidP="003E5C2F">
            <w:pPr>
              <w:suppressAutoHyphens/>
              <w:autoSpaceDE w:val="0"/>
              <w:spacing w:after="0"/>
              <w:ind w:left="0" w:right="142"/>
              <w:jc w:val="center"/>
              <w:rPr>
                <w:b/>
                <w:bCs/>
                <w:sz w:val="22"/>
                <w:szCs w:val="22"/>
              </w:rPr>
            </w:pPr>
            <w:r w:rsidRPr="003E5C2F">
              <w:rPr>
                <w:b/>
                <w:bCs/>
                <w:sz w:val="22"/>
                <w:szCs w:val="22"/>
              </w:rPr>
              <w:t>Opis prac</w:t>
            </w:r>
          </w:p>
        </w:tc>
        <w:tc>
          <w:tcPr>
            <w:tcW w:w="1984" w:type="dxa"/>
          </w:tcPr>
          <w:p w14:paraId="4B7D1B5E" w14:textId="2C6C5B09" w:rsidR="00E11541" w:rsidRPr="003E5C2F" w:rsidRDefault="00E11541" w:rsidP="003E5C2F">
            <w:pPr>
              <w:suppressAutoHyphens/>
              <w:autoSpaceDE w:val="0"/>
              <w:spacing w:after="0"/>
              <w:ind w:left="0" w:right="142"/>
              <w:jc w:val="center"/>
              <w:rPr>
                <w:b/>
                <w:bCs/>
                <w:sz w:val="22"/>
                <w:szCs w:val="22"/>
              </w:rPr>
            </w:pPr>
            <w:r w:rsidRPr="003E5C2F">
              <w:rPr>
                <w:b/>
                <w:bCs/>
                <w:sz w:val="22"/>
                <w:szCs w:val="22"/>
              </w:rPr>
              <w:t>Zlecający</w:t>
            </w:r>
          </w:p>
        </w:tc>
        <w:tc>
          <w:tcPr>
            <w:tcW w:w="1980" w:type="dxa"/>
          </w:tcPr>
          <w:p w14:paraId="198FB2B4" w14:textId="059B0634" w:rsidR="00E11541" w:rsidRPr="003E5C2F" w:rsidRDefault="00E11541" w:rsidP="003E5C2F">
            <w:pPr>
              <w:suppressAutoHyphens/>
              <w:autoSpaceDE w:val="0"/>
              <w:spacing w:after="0"/>
              <w:ind w:left="0" w:right="142"/>
              <w:jc w:val="center"/>
              <w:rPr>
                <w:b/>
                <w:bCs/>
                <w:sz w:val="22"/>
                <w:szCs w:val="22"/>
              </w:rPr>
            </w:pPr>
            <w:r w:rsidRPr="003E5C2F">
              <w:rPr>
                <w:b/>
                <w:bCs/>
                <w:sz w:val="22"/>
                <w:szCs w:val="22"/>
              </w:rPr>
              <w:t>Okres realizacji</w:t>
            </w:r>
          </w:p>
        </w:tc>
      </w:tr>
      <w:tr w:rsidR="00E11541" w14:paraId="4324B492" w14:textId="77777777" w:rsidTr="00E11541">
        <w:tc>
          <w:tcPr>
            <w:tcW w:w="725" w:type="dxa"/>
          </w:tcPr>
          <w:p w14:paraId="37C3C68A" w14:textId="60CFE237" w:rsidR="00E11541" w:rsidRDefault="00E11541" w:rsidP="003E5C2F">
            <w:pPr>
              <w:suppressAutoHyphens/>
              <w:autoSpaceDE w:val="0"/>
              <w:spacing w:after="0"/>
              <w:ind w:left="0" w:right="142"/>
              <w:jc w:val="both"/>
              <w:rPr>
                <w:sz w:val="22"/>
                <w:szCs w:val="22"/>
              </w:rPr>
            </w:pPr>
            <w:r>
              <w:rPr>
                <w:sz w:val="22"/>
                <w:szCs w:val="22"/>
              </w:rPr>
              <w:t>1.</w:t>
            </w:r>
          </w:p>
        </w:tc>
        <w:tc>
          <w:tcPr>
            <w:tcW w:w="4799" w:type="dxa"/>
          </w:tcPr>
          <w:p w14:paraId="52597473" w14:textId="1235DF4A" w:rsidR="003E5C2F" w:rsidRDefault="003E5C2F" w:rsidP="003E5C2F">
            <w:pPr>
              <w:suppressAutoHyphens/>
              <w:autoSpaceDE w:val="0"/>
              <w:spacing w:after="0"/>
              <w:ind w:left="0" w:right="142"/>
              <w:jc w:val="both"/>
              <w:rPr>
                <w:sz w:val="22"/>
                <w:szCs w:val="22"/>
              </w:rPr>
            </w:pPr>
          </w:p>
        </w:tc>
        <w:tc>
          <w:tcPr>
            <w:tcW w:w="1984" w:type="dxa"/>
          </w:tcPr>
          <w:p w14:paraId="4CD53D4A" w14:textId="77777777" w:rsidR="00E11541" w:rsidRDefault="00E11541" w:rsidP="003E5C2F">
            <w:pPr>
              <w:suppressAutoHyphens/>
              <w:autoSpaceDE w:val="0"/>
              <w:spacing w:after="0"/>
              <w:ind w:left="0" w:right="142"/>
              <w:jc w:val="both"/>
              <w:rPr>
                <w:sz w:val="22"/>
                <w:szCs w:val="22"/>
              </w:rPr>
            </w:pPr>
          </w:p>
        </w:tc>
        <w:tc>
          <w:tcPr>
            <w:tcW w:w="1980" w:type="dxa"/>
          </w:tcPr>
          <w:p w14:paraId="2B9D0DBC" w14:textId="77777777" w:rsidR="00E11541" w:rsidRDefault="00E11541" w:rsidP="003E5C2F">
            <w:pPr>
              <w:suppressAutoHyphens/>
              <w:autoSpaceDE w:val="0"/>
              <w:spacing w:after="0"/>
              <w:ind w:left="0" w:right="142"/>
              <w:jc w:val="both"/>
              <w:rPr>
                <w:sz w:val="22"/>
                <w:szCs w:val="22"/>
              </w:rPr>
            </w:pPr>
          </w:p>
        </w:tc>
      </w:tr>
      <w:tr w:rsidR="00E11541" w14:paraId="5184D03E" w14:textId="77777777" w:rsidTr="00E11541">
        <w:tc>
          <w:tcPr>
            <w:tcW w:w="725" w:type="dxa"/>
          </w:tcPr>
          <w:p w14:paraId="7DCA120E" w14:textId="2F3DCC5C" w:rsidR="00E11541" w:rsidRDefault="00E11541" w:rsidP="003E5C2F">
            <w:pPr>
              <w:suppressAutoHyphens/>
              <w:autoSpaceDE w:val="0"/>
              <w:spacing w:after="0"/>
              <w:ind w:left="0" w:right="142"/>
              <w:jc w:val="both"/>
              <w:rPr>
                <w:sz w:val="22"/>
                <w:szCs w:val="22"/>
              </w:rPr>
            </w:pPr>
            <w:r>
              <w:rPr>
                <w:sz w:val="22"/>
                <w:szCs w:val="22"/>
              </w:rPr>
              <w:t>2.</w:t>
            </w:r>
          </w:p>
        </w:tc>
        <w:tc>
          <w:tcPr>
            <w:tcW w:w="4799" w:type="dxa"/>
          </w:tcPr>
          <w:p w14:paraId="7230259E" w14:textId="6CA47FDC" w:rsidR="003E5C2F" w:rsidRDefault="003E5C2F" w:rsidP="003E5C2F">
            <w:pPr>
              <w:suppressAutoHyphens/>
              <w:autoSpaceDE w:val="0"/>
              <w:spacing w:after="0"/>
              <w:ind w:left="0" w:right="142"/>
              <w:jc w:val="both"/>
              <w:rPr>
                <w:sz w:val="22"/>
                <w:szCs w:val="22"/>
              </w:rPr>
            </w:pPr>
          </w:p>
        </w:tc>
        <w:tc>
          <w:tcPr>
            <w:tcW w:w="1984" w:type="dxa"/>
          </w:tcPr>
          <w:p w14:paraId="3C2023C5" w14:textId="77777777" w:rsidR="00E11541" w:rsidRDefault="00E11541" w:rsidP="003E5C2F">
            <w:pPr>
              <w:suppressAutoHyphens/>
              <w:autoSpaceDE w:val="0"/>
              <w:spacing w:after="0"/>
              <w:ind w:left="0" w:right="142"/>
              <w:jc w:val="both"/>
              <w:rPr>
                <w:sz w:val="22"/>
                <w:szCs w:val="22"/>
              </w:rPr>
            </w:pPr>
          </w:p>
        </w:tc>
        <w:tc>
          <w:tcPr>
            <w:tcW w:w="1980" w:type="dxa"/>
          </w:tcPr>
          <w:p w14:paraId="380922B2" w14:textId="77777777" w:rsidR="00E11541" w:rsidRDefault="00E11541" w:rsidP="003E5C2F">
            <w:pPr>
              <w:suppressAutoHyphens/>
              <w:autoSpaceDE w:val="0"/>
              <w:spacing w:after="0"/>
              <w:ind w:left="0" w:right="142"/>
              <w:jc w:val="both"/>
              <w:rPr>
                <w:sz w:val="22"/>
                <w:szCs w:val="22"/>
              </w:rPr>
            </w:pPr>
          </w:p>
        </w:tc>
      </w:tr>
      <w:tr w:rsidR="00E11541" w14:paraId="6E6CF004" w14:textId="77777777" w:rsidTr="00E11541">
        <w:tc>
          <w:tcPr>
            <w:tcW w:w="725" w:type="dxa"/>
          </w:tcPr>
          <w:p w14:paraId="0D282C0C" w14:textId="4E5FF554" w:rsidR="00E11541" w:rsidRDefault="00E11541" w:rsidP="003E5C2F">
            <w:pPr>
              <w:suppressAutoHyphens/>
              <w:autoSpaceDE w:val="0"/>
              <w:spacing w:after="0"/>
              <w:ind w:left="0" w:right="142"/>
              <w:jc w:val="both"/>
              <w:rPr>
                <w:sz w:val="22"/>
                <w:szCs w:val="22"/>
              </w:rPr>
            </w:pPr>
            <w:r>
              <w:rPr>
                <w:sz w:val="22"/>
                <w:szCs w:val="22"/>
              </w:rPr>
              <w:t>3.</w:t>
            </w:r>
          </w:p>
        </w:tc>
        <w:tc>
          <w:tcPr>
            <w:tcW w:w="4799" w:type="dxa"/>
          </w:tcPr>
          <w:p w14:paraId="6F35C299" w14:textId="4C239C18" w:rsidR="003E5C2F" w:rsidRDefault="003E5C2F" w:rsidP="003E5C2F">
            <w:pPr>
              <w:suppressAutoHyphens/>
              <w:autoSpaceDE w:val="0"/>
              <w:spacing w:after="0"/>
              <w:ind w:left="0" w:right="142"/>
              <w:jc w:val="both"/>
              <w:rPr>
                <w:sz w:val="22"/>
                <w:szCs w:val="22"/>
              </w:rPr>
            </w:pPr>
          </w:p>
        </w:tc>
        <w:tc>
          <w:tcPr>
            <w:tcW w:w="1984" w:type="dxa"/>
          </w:tcPr>
          <w:p w14:paraId="7C774CE2" w14:textId="77777777" w:rsidR="00E11541" w:rsidRDefault="00E11541" w:rsidP="003E5C2F">
            <w:pPr>
              <w:suppressAutoHyphens/>
              <w:autoSpaceDE w:val="0"/>
              <w:spacing w:after="0"/>
              <w:ind w:left="0" w:right="142"/>
              <w:jc w:val="both"/>
              <w:rPr>
                <w:sz w:val="22"/>
                <w:szCs w:val="22"/>
              </w:rPr>
            </w:pPr>
          </w:p>
        </w:tc>
        <w:tc>
          <w:tcPr>
            <w:tcW w:w="1980" w:type="dxa"/>
          </w:tcPr>
          <w:p w14:paraId="07CD6A20" w14:textId="77777777" w:rsidR="00E11541" w:rsidRDefault="00E11541" w:rsidP="003E5C2F">
            <w:pPr>
              <w:suppressAutoHyphens/>
              <w:autoSpaceDE w:val="0"/>
              <w:spacing w:after="0"/>
              <w:ind w:left="0" w:right="142"/>
              <w:jc w:val="both"/>
              <w:rPr>
                <w:sz w:val="22"/>
                <w:szCs w:val="22"/>
              </w:rPr>
            </w:pPr>
          </w:p>
        </w:tc>
      </w:tr>
    </w:tbl>
    <w:p w14:paraId="42EC890A" w14:textId="77777777" w:rsidR="00E11541" w:rsidRDefault="00E11541" w:rsidP="003E5C2F">
      <w:pPr>
        <w:suppressAutoHyphens/>
        <w:autoSpaceDE w:val="0"/>
        <w:spacing w:after="0"/>
        <w:ind w:left="0" w:right="142"/>
        <w:jc w:val="both"/>
        <w:rPr>
          <w:bCs/>
          <w:sz w:val="22"/>
          <w:szCs w:val="22"/>
        </w:rPr>
      </w:pPr>
    </w:p>
    <w:p w14:paraId="409805C7" w14:textId="3E9724AF" w:rsidR="00E11541" w:rsidRPr="003E5C2F" w:rsidRDefault="00E56AAD" w:rsidP="003E5C2F">
      <w:pPr>
        <w:pStyle w:val="Akapitzlist"/>
        <w:numPr>
          <w:ilvl w:val="0"/>
          <w:numId w:val="45"/>
        </w:numPr>
        <w:suppressAutoHyphens/>
        <w:autoSpaceDE w:val="0"/>
        <w:spacing w:after="0"/>
        <w:ind w:right="142"/>
        <w:jc w:val="both"/>
        <w:rPr>
          <w:bCs/>
          <w:sz w:val="22"/>
          <w:szCs w:val="22"/>
        </w:rPr>
      </w:pPr>
      <w:r w:rsidRPr="003E5C2F">
        <w:rPr>
          <w:bCs/>
          <w:sz w:val="22"/>
          <w:szCs w:val="22"/>
        </w:rPr>
        <w:t xml:space="preserve">Oferuję wykonanie przedmiotu zamówienia </w:t>
      </w:r>
      <w:r w:rsidRPr="003E5C2F">
        <w:rPr>
          <w:sz w:val="22"/>
          <w:szCs w:val="22"/>
        </w:rPr>
        <w:t xml:space="preserve">w cenie </w:t>
      </w:r>
      <w:r w:rsidR="002741BA" w:rsidRPr="003E5C2F">
        <w:rPr>
          <w:sz w:val="22"/>
          <w:szCs w:val="22"/>
        </w:rPr>
        <w:t>za</w:t>
      </w:r>
      <w:r w:rsidR="00E11541" w:rsidRPr="003E5C2F">
        <w:rPr>
          <w:sz w:val="22"/>
          <w:szCs w:val="22"/>
        </w:rPr>
        <w:t xml:space="preserve"> 1 </w:t>
      </w:r>
      <w:r w:rsidR="002741BA" w:rsidRPr="003E5C2F">
        <w:rPr>
          <w:sz w:val="22"/>
          <w:szCs w:val="22"/>
        </w:rPr>
        <w:t xml:space="preserve">godzinę </w:t>
      </w:r>
      <w:r w:rsidRPr="003E5C2F">
        <w:rPr>
          <w:sz w:val="22"/>
          <w:szCs w:val="22"/>
        </w:rPr>
        <w:t>brutto: ……................... zł;</w:t>
      </w:r>
      <w:r w:rsidR="00E11541" w:rsidRPr="003E5C2F">
        <w:rPr>
          <w:sz w:val="22"/>
          <w:szCs w:val="22"/>
        </w:rPr>
        <w:t xml:space="preserve"> </w:t>
      </w:r>
      <w:r w:rsidRPr="003E5C2F">
        <w:rPr>
          <w:sz w:val="22"/>
          <w:szCs w:val="22"/>
        </w:rPr>
        <w:t xml:space="preserve">słownie: ……………………………………………… zł </w:t>
      </w:r>
      <w:r w:rsidR="002741BA" w:rsidRPr="003E5C2F">
        <w:rPr>
          <w:sz w:val="22"/>
          <w:szCs w:val="22"/>
        </w:rPr>
        <w:t>j.</w:t>
      </w:r>
    </w:p>
    <w:p w14:paraId="0294DCF4" w14:textId="77777777" w:rsidR="003E5C2F" w:rsidRDefault="003E5C2F" w:rsidP="005E7CC3">
      <w:pPr>
        <w:autoSpaceDE w:val="0"/>
        <w:spacing w:after="0"/>
        <w:ind w:left="0" w:right="142"/>
        <w:jc w:val="both"/>
        <w:rPr>
          <w:sz w:val="22"/>
          <w:szCs w:val="22"/>
        </w:rPr>
      </w:pPr>
    </w:p>
    <w:p w14:paraId="17CC922C" w14:textId="55A07BD8" w:rsidR="003E5C2F" w:rsidRDefault="00DE3933" w:rsidP="00D42DF9">
      <w:pPr>
        <w:autoSpaceDE w:val="0"/>
        <w:spacing w:after="0"/>
        <w:ind w:left="-142" w:right="142"/>
        <w:jc w:val="both"/>
        <w:rPr>
          <w:sz w:val="22"/>
          <w:szCs w:val="22"/>
        </w:rPr>
      </w:pPr>
      <w:r w:rsidRPr="003E5C2F">
        <w:rPr>
          <w:sz w:val="22"/>
          <w:szCs w:val="22"/>
        </w:rPr>
        <w:t>Oświadczam, że cena podana w ofercie obejmuje wszystkie koszty i składniki związane z przedmiot</w:t>
      </w:r>
      <w:r w:rsidR="005E7CC3">
        <w:rPr>
          <w:sz w:val="22"/>
          <w:szCs w:val="22"/>
        </w:rPr>
        <w:t>em</w:t>
      </w:r>
      <w:r w:rsidRPr="003E5C2F">
        <w:rPr>
          <w:sz w:val="22"/>
          <w:szCs w:val="22"/>
        </w:rPr>
        <w:t xml:space="preserve"> zamówienia.</w:t>
      </w:r>
    </w:p>
    <w:p w14:paraId="5F567440" w14:textId="11F741B5" w:rsidR="003E5C2F" w:rsidRPr="00D42DF9" w:rsidRDefault="00DE3933" w:rsidP="00D42DF9">
      <w:pPr>
        <w:pStyle w:val="Akapitzlist"/>
        <w:numPr>
          <w:ilvl w:val="0"/>
          <w:numId w:val="45"/>
        </w:numPr>
        <w:autoSpaceDE w:val="0"/>
        <w:spacing w:after="0"/>
        <w:ind w:right="142"/>
        <w:jc w:val="both"/>
        <w:rPr>
          <w:sz w:val="22"/>
          <w:szCs w:val="22"/>
        </w:rPr>
      </w:pPr>
      <w:r w:rsidRPr="003E5C2F">
        <w:rPr>
          <w:sz w:val="22"/>
          <w:szCs w:val="22"/>
        </w:rPr>
        <w:t xml:space="preserve">Zamówienie zrealizuję w terminie wskazanym </w:t>
      </w:r>
      <w:r w:rsidR="00E56AAD" w:rsidRPr="003E5C2F">
        <w:rPr>
          <w:sz w:val="22"/>
          <w:szCs w:val="22"/>
        </w:rPr>
        <w:t xml:space="preserve">w </w:t>
      </w:r>
      <w:r w:rsidR="003E5C2F" w:rsidRPr="003E5C2F">
        <w:rPr>
          <w:sz w:val="22"/>
          <w:szCs w:val="22"/>
        </w:rPr>
        <w:t>treści zapytania ofertowego.</w:t>
      </w:r>
    </w:p>
    <w:p w14:paraId="6C1191FB" w14:textId="20E5CD0D" w:rsidR="00E56AAD" w:rsidRDefault="003E5C2F" w:rsidP="00D42DF9">
      <w:pPr>
        <w:spacing w:after="0"/>
        <w:ind w:left="-142" w:right="142"/>
        <w:jc w:val="both"/>
        <w:rPr>
          <w:sz w:val="22"/>
          <w:szCs w:val="22"/>
        </w:rPr>
      </w:pPr>
      <w:r>
        <w:rPr>
          <w:sz w:val="22"/>
          <w:szCs w:val="22"/>
        </w:rPr>
        <w:t xml:space="preserve">5. </w:t>
      </w:r>
      <w:r w:rsidR="00DE3933" w:rsidRPr="00E11541">
        <w:rPr>
          <w:sz w:val="22"/>
          <w:szCs w:val="22"/>
        </w:rPr>
        <w:t>W przypadku udzielenia mi zamówienia zobowiązuję się do zawarcia pisemnej umowy</w:t>
      </w:r>
      <w:r w:rsidR="002076AE" w:rsidRPr="00E11541">
        <w:rPr>
          <w:sz w:val="22"/>
          <w:szCs w:val="22"/>
        </w:rPr>
        <w:t xml:space="preserve"> zgodnie z</w:t>
      </w:r>
      <w:r w:rsidR="007A2726" w:rsidRPr="00E11541">
        <w:rPr>
          <w:sz w:val="22"/>
          <w:szCs w:val="22"/>
        </w:rPr>
        <w:t xml:space="preserve"> </w:t>
      </w:r>
      <w:r w:rsidR="002741BA" w:rsidRPr="00E11541">
        <w:rPr>
          <w:sz w:val="22"/>
          <w:szCs w:val="22"/>
        </w:rPr>
        <w:t>warunkami opisanymi w Zapytaniu ofertowym</w:t>
      </w:r>
      <w:r w:rsidR="00AC30DF" w:rsidRPr="00E11541">
        <w:rPr>
          <w:sz w:val="22"/>
          <w:szCs w:val="22"/>
        </w:rPr>
        <w:t>.</w:t>
      </w:r>
    </w:p>
    <w:p w14:paraId="10D80680" w14:textId="505C405E" w:rsidR="003E5C2F" w:rsidRPr="00E11541" w:rsidRDefault="003E5C2F" w:rsidP="003E5C2F">
      <w:pPr>
        <w:spacing w:after="0"/>
        <w:ind w:left="-142" w:right="142"/>
        <w:jc w:val="both"/>
        <w:rPr>
          <w:sz w:val="22"/>
          <w:szCs w:val="22"/>
        </w:rPr>
      </w:pPr>
      <w:r>
        <w:rPr>
          <w:sz w:val="22"/>
          <w:szCs w:val="22"/>
        </w:rPr>
        <w:t>6. Oferta jest ważna do dnia ………………………………………………</w:t>
      </w:r>
    </w:p>
    <w:p w14:paraId="3D8A6E33" w14:textId="77777777" w:rsidR="007A2726" w:rsidRPr="00E11541" w:rsidRDefault="007A2726" w:rsidP="003E5C2F">
      <w:pPr>
        <w:spacing w:after="0"/>
        <w:ind w:left="-142" w:right="142"/>
        <w:jc w:val="both"/>
        <w:rPr>
          <w:sz w:val="22"/>
          <w:szCs w:val="22"/>
        </w:rPr>
      </w:pPr>
    </w:p>
    <w:p w14:paraId="49E02289" w14:textId="64702F10" w:rsidR="00091859" w:rsidRPr="00E11541" w:rsidRDefault="00091859" w:rsidP="003E5C2F">
      <w:pPr>
        <w:shd w:val="clear" w:color="auto" w:fill="FFFFFF"/>
        <w:autoSpaceDE w:val="0"/>
        <w:spacing w:after="0"/>
        <w:ind w:left="-142" w:right="142"/>
        <w:jc w:val="both"/>
        <w:rPr>
          <w:sz w:val="22"/>
          <w:szCs w:val="22"/>
        </w:rPr>
      </w:pPr>
      <w:r w:rsidRPr="00E11541">
        <w:rPr>
          <w:sz w:val="22"/>
          <w:szCs w:val="22"/>
        </w:rPr>
        <w:t>Załączniki</w:t>
      </w:r>
      <w:r w:rsidR="003E5C2F">
        <w:rPr>
          <w:sz w:val="22"/>
          <w:szCs w:val="22"/>
        </w:rPr>
        <w:t xml:space="preserve"> do oferty: </w:t>
      </w:r>
    </w:p>
    <w:p w14:paraId="1CAE66E4" w14:textId="6506F759" w:rsidR="003E5C2F" w:rsidRDefault="003E5C2F" w:rsidP="003E5C2F">
      <w:pPr>
        <w:shd w:val="clear" w:color="auto" w:fill="FFFFFF"/>
        <w:autoSpaceDE w:val="0"/>
        <w:spacing w:after="0"/>
        <w:ind w:left="-142" w:right="142"/>
        <w:jc w:val="both"/>
        <w:rPr>
          <w:sz w:val="22"/>
          <w:szCs w:val="22"/>
        </w:rPr>
      </w:pPr>
      <w:r>
        <w:rPr>
          <w:sz w:val="22"/>
          <w:szCs w:val="22"/>
        </w:rPr>
        <w:t xml:space="preserve">1. </w:t>
      </w:r>
      <w:r w:rsidR="00BE5A22" w:rsidRPr="00E11541">
        <w:rPr>
          <w:sz w:val="22"/>
          <w:szCs w:val="22"/>
        </w:rPr>
        <w:t>CV</w:t>
      </w:r>
    </w:p>
    <w:p w14:paraId="4C89DBA8" w14:textId="0DA919CA" w:rsidR="00BE5A22" w:rsidRPr="00E11541" w:rsidRDefault="003E5C2F" w:rsidP="003E5C2F">
      <w:pPr>
        <w:shd w:val="clear" w:color="auto" w:fill="FFFFFF"/>
        <w:autoSpaceDE w:val="0"/>
        <w:spacing w:after="0"/>
        <w:ind w:left="-142" w:right="142"/>
        <w:jc w:val="both"/>
        <w:rPr>
          <w:sz w:val="22"/>
          <w:szCs w:val="22"/>
        </w:rPr>
      </w:pPr>
      <w:r>
        <w:rPr>
          <w:sz w:val="22"/>
          <w:szCs w:val="22"/>
        </w:rPr>
        <w:t xml:space="preserve">2. </w:t>
      </w:r>
      <w:r w:rsidR="00BE5A22" w:rsidRPr="00E11541">
        <w:rPr>
          <w:sz w:val="22"/>
          <w:szCs w:val="22"/>
        </w:rPr>
        <w:t>Dokument potwierdzający posiadane wykształcenie</w:t>
      </w:r>
      <w:r w:rsidR="005E7CC3">
        <w:rPr>
          <w:sz w:val="22"/>
          <w:szCs w:val="22"/>
        </w:rPr>
        <w:t xml:space="preserve"> (skan poświadczony za zgodność z oryginałem)</w:t>
      </w:r>
    </w:p>
    <w:p w14:paraId="4C226602" w14:textId="77777777" w:rsidR="003E5C2F" w:rsidRDefault="00DE3933" w:rsidP="00E11541">
      <w:pPr>
        <w:autoSpaceDE w:val="0"/>
        <w:spacing w:after="0"/>
        <w:ind w:left="-142" w:right="142"/>
        <w:jc w:val="both"/>
        <w:rPr>
          <w:sz w:val="22"/>
          <w:szCs w:val="22"/>
        </w:rPr>
      </w:pPr>
      <w:r w:rsidRPr="00E11541">
        <w:rPr>
          <w:sz w:val="22"/>
          <w:szCs w:val="22"/>
        </w:rPr>
        <w:t xml:space="preserve">                                                                                                                                   </w:t>
      </w:r>
    </w:p>
    <w:p w14:paraId="26F1E677" w14:textId="77777777" w:rsidR="003E5C2F" w:rsidRDefault="003E5C2F" w:rsidP="00E11541">
      <w:pPr>
        <w:autoSpaceDE w:val="0"/>
        <w:spacing w:after="0"/>
        <w:ind w:left="-142" w:right="142"/>
        <w:jc w:val="both"/>
        <w:rPr>
          <w:sz w:val="22"/>
          <w:szCs w:val="22"/>
        </w:rPr>
      </w:pPr>
    </w:p>
    <w:p w14:paraId="2D772201" w14:textId="5EB027C0" w:rsidR="00DE3933" w:rsidRPr="00E11541" w:rsidRDefault="00DE3933" w:rsidP="00E11541">
      <w:pPr>
        <w:autoSpaceDE w:val="0"/>
        <w:spacing w:after="0"/>
        <w:ind w:left="-142" w:right="142"/>
        <w:jc w:val="both"/>
        <w:rPr>
          <w:sz w:val="22"/>
          <w:szCs w:val="22"/>
        </w:rPr>
      </w:pPr>
      <w:r w:rsidRPr="00E11541">
        <w:rPr>
          <w:sz w:val="22"/>
          <w:szCs w:val="22"/>
        </w:rPr>
        <w:t xml:space="preserve">………………………………         </w:t>
      </w:r>
      <w:r w:rsidR="007A2726" w:rsidRPr="00E11541">
        <w:rPr>
          <w:sz w:val="22"/>
          <w:szCs w:val="22"/>
        </w:rPr>
        <w:t xml:space="preserve">                  </w:t>
      </w:r>
      <w:r w:rsidRPr="00E11541">
        <w:rPr>
          <w:sz w:val="22"/>
          <w:szCs w:val="22"/>
        </w:rPr>
        <w:t xml:space="preserve">              …………………………………………………………</w:t>
      </w:r>
    </w:p>
    <w:p w14:paraId="4E6041A0" w14:textId="250E1B93" w:rsidR="00DE3933" w:rsidRPr="00E11541" w:rsidRDefault="003E5C2F" w:rsidP="00E11541">
      <w:pPr>
        <w:autoSpaceDE w:val="0"/>
        <w:spacing w:after="0"/>
        <w:ind w:left="-142" w:right="142"/>
        <w:jc w:val="both"/>
        <w:rPr>
          <w:sz w:val="22"/>
          <w:szCs w:val="22"/>
        </w:rPr>
      </w:pPr>
      <w:r>
        <w:rPr>
          <w:sz w:val="22"/>
          <w:szCs w:val="22"/>
        </w:rPr>
        <w:t>M</w:t>
      </w:r>
      <w:r w:rsidR="00DE3933" w:rsidRPr="00E11541">
        <w:rPr>
          <w:sz w:val="22"/>
          <w:szCs w:val="22"/>
        </w:rPr>
        <w:t>iejscowość</w:t>
      </w:r>
      <w:r>
        <w:rPr>
          <w:sz w:val="22"/>
          <w:szCs w:val="22"/>
        </w:rPr>
        <w:t xml:space="preserve">, </w:t>
      </w:r>
      <w:r w:rsidR="00DE3933" w:rsidRPr="00E11541">
        <w:rPr>
          <w:sz w:val="22"/>
          <w:szCs w:val="22"/>
        </w:rPr>
        <w:t xml:space="preserve">data                                                                          </w:t>
      </w:r>
      <w:r w:rsidR="007A2726" w:rsidRPr="00E11541">
        <w:rPr>
          <w:sz w:val="22"/>
          <w:szCs w:val="22"/>
        </w:rPr>
        <w:t xml:space="preserve"> </w:t>
      </w:r>
      <w:r>
        <w:rPr>
          <w:sz w:val="22"/>
          <w:szCs w:val="22"/>
        </w:rPr>
        <w:t>C</w:t>
      </w:r>
      <w:r w:rsidR="00DE3933" w:rsidRPr="00E11541">
        <w:rPr>
          <w:sz w:val="22"/>
          <w:szCs w:val="22"/>
        </w:rPr>
        <w:t>zytelny podpis</w:t>
      </w:r>
    </w:p>
    <w:p w14:paraId="69F77E4D" w14:textId="77777777" w:rsidR="005E7CC3" w:rsidRDefault="005E7CC3" w:rsidP="00BE13ED">
      <w:pPr>
        <w:pStyle w:val="Default"/>
        <w:spacing w:line="360" w:lineRule="auto"/>
        <w:ind w:right="142"/>
        <w:rPr>
          <w:rFonts w:ascii="Arial" w:hAnsi="Arial" w:cs="Arial"/>
          <w:b/>
          <w:iCs/>
          <w:sz w:val="22"/>
          <w:szCs w:val="22"/>
        </w:rPr>
      </w:pPr>
    </w:p>
    <w:p w14:paraId="2B4F5741" w14:textId="77777777" w:rsidR="00D42DF9" w:rsidRPr="00D42DF9" w:rsidRDefault="00D42DF9" w:rsidP="00D42DF9">
      <w:pPr>
        <w:pStyle w:val="Default"/>
        <w:spacing w:line="360" w:lineRule="auto"/>
        <w:ind w:right="142"/>
        <w:rPr>
          <w:rFonts w:ascii="Arial" w:hAnsi="Arial" w:cs="Arial"/>
          <w:b/>
          <w:iCs/>
        </w:rPr>
      </w:pPr>
    </w:p>
    <w:p w14:paraId="01A8CDAF" w14:textId="08BBE510" w:rsidR="003E5C2F" w:rsidRPr="00D42DF9" w:rsidRDefault="0012331A" w:rsidP="003E5C2F">
      <w:pPr>
        <w:pStyle w:val="Default"/>
        <w:spacing w:line="360" w:lineRule="auto"/>
        <w:ind w:right="142"/>
        <w:jc w:val="center"/>
        <w:rPr>
          <w:rFonts w:ascii="Arial" w:hAnsi="Arial" w:cs="Arial"/>
          <w:b/>
          <w:iCs/>
        </w:rPr>
      </w:pPr>
      <w:r w:rsidRPr="00D42DF9">
        <w:rPr>
          <w:rFonts w:ascii="Arial" w:hAnsi="Arial" w:cs="Arial"/>
          <w:b/>
          <w:iCs/>
        </w:rPr>
        <w:t>OŚWIADCZENI</w:t>
      </w:r>
      <w:r w:rsidR="00D34EBA" w:rsidRPr="00D42DF9">
        <w:rPr>
          <w:rFonts w:ascii="Arial" w:hAnsi="Arial" w:cs="Arial"/>
          <w:b/>
          <w:iCs/>
        </w:rPr>
        <w:t>A</w:t>
      </w:r>
      <w:r w:rsidR="003E5C2F" w:rsidRPr="00D42DF9">
        <w:rPr>
          <w:rFonts w:ascii="Arial" w:hAnsi="Arial" w:cs="Arial"/>
          <w:b/>
          <w:iCs/>
        </w:rPr>
        <w:t xml:space="preserve"> DODATKOWE</w:t>
      </w:r>
    </w:p>
    <w:p w14:paraId="11B7847B" w14:textId="77777777" w:rsidR="003E5C2F" w:rsidRPr="003E5C2F" w:rsidRDefault="003E5C2F" w:rsidP="003E5C2F">
      <w:pPr>
        <w:pStyle w:val="Default"/>
        <w:spacing w:line="360" w:lineRule="auto"/>
        <w:ind w:right="142"/>
        <w:jc w:val="center"/>
        <w:rPr>
          <w:rFonts w:ascii="Arial" w:hAnsi="Arial" w:cs="Arial"/>
          <w:b/>
          <w:iCs/>
          <w:sz w:val="22"/>
          <w:szCs w:val="22"/>
        </w:rPr>
      </w:pPr>
    </w:p>
    <w:p w14:paraId="06092E31" w14:textId="77777777" w:rsidR="003E5C2F" w:rsidRDefault="003E5C2F" w:rsidP="003E5C2F">
      <w:pPr>
        <w:pStyle w:val="Akapitzlist"/>
        <w:spacing w:after="0" w:line="360" w:lineRule="auto"/>
        <w:ind w:left="-142" w:right="142"/>
        <w:jc w:val="both"/>
        <w:rPr>
          <w:sz w:val="22"/>
          <w:szCs w:val="22"/>
        </w:rPr>
      </w:pPr>
      <w:r>
        <w:rPr>
          <w:sz w:val="22"/>
          <w:szCs w:val="22"/>
        </w:rPr>
        <w:t xml:space="preserve">1. </w:t>
      </w:r>
      <w:r w:rsidR="00D34EBA" w:rsidRPr="00E11541">
        <w:rPr>
          <w:sz w:val="22"/>
          <w:szCs w:val="22"/>
        </w:rPr>
        <w:t>Akceptuję wszystkie warunki zawarte w zapytaniu ofertowym. W przypadku uznania mojej oferty za najkorzystniejszą zobowiązuje się do podpisania umowy w terminie i miejscu wskazanym przez Zamawiającego.</w:t>
      </w:r>
    </w:p>
    <w:p w14:paraId="43022E8B" w14:textId="77777777" w:rsidR="003E5C2F" w:rsidRDefault="003E5C2F" w:rsidP="003E5C2F">
      <w:pPr>
        <w:pStyle w:val="Akapitzlist"/>
        <w:spacing w:after="0" w:line="360" w:lineRule="auto"/>
        <w:ind w:left="-142" w:right="142"/>
        <w:jc w:val="both"/>
        <w:rPr>
          <w:sz w:val="22"/>
          <w:szCs w:val="22"/>
        </w:rPr>
      </w:pPr>
      <w:r>
        <w:rPr>
          <w:sz w:val="22"/>
          <w:szCs w:val="22"/>
        </w:rPr>
        <w:t xml:space="preserve">2. </w:t>
      </w:r>
      <w:r w:rsidR="00D34EBA" w:rsidRPr="003E5C2F">
        <w:rPr>
          <w:sz w:val="22"/>
          <w:szCs w:val="22"/>
        </w:rPr>
        <w:t>Otrzymałem konieczne informacje do przygotowania oferty.</w:t>
      </w:r>
    </w:p>
    <w:p w14:paraId="3D37A45E" w14:textId="77777777" w:rsidR="003E5C2F" w:rsidRDefault="003E5C2F" w:rsidP="003E5C2F">
      <w:pPr>
        <w:pStyle w:val="Akapitzlist"/>
        <w:spacing w:after="0" w:line="360" w:lineRule="auto"/>
        <w:ind w:left="-142" w:right="142"/>
        <w:jc w:val="both"/>
        <w:rPr>
          <w:sz w:val="22"/>
          <w:szCs w:val="22"/>
        </w:rPr>
      </w:pPr>
      <w:r>
        <w:rPr>
          <w:sz w:val="22"/>
          <w:szCs w:val="22"/>
        </w:rPr>
        <w:t xml:space="preserve">3. </w:t>
      </w:r>
      <w:r w:rsidR="00D34EBA" w:rsidRPr="003E5C2F">
        <w:rPr>
          <w:sz w:val="22"/>
          <w:szCs w:val="22"/>
        </w:rPr>
        <w:t>Nie podlegam wykluczeniu z postępowania o udzielenie zamówienia.</w:t>
      </w:r>
    </w:p>
    <w:p w14:paraId="069AB56C" w14:textId="1C02E408" w:rsidR="0012331A" w:rsidRPr="003E5C2F" w:rsidRDefault="003E5C2F" w:rsidP="003E5C2F">
      <w:pPr>
        <w:pStyle w:val="Akapitzlist"/>
        <w:spacing w:after="0" w:line="360" w:lineRule="auto"/>
        <w:ind w:left="-142" w:right="142"/>
        <w:jc w:val="both"/>
        <w:rPr>
          <w:sz w:val="22"/>
          <w:szCs w:val="22"/>
        </w:rPr>
      </w:pPr>
      <w:r>
        <w:rPr>
          <w:sz w:val="22"/>
          <w:szCs w:val="22"/>
        </w:rPr>
        <w:t xml:space="preserve">4. </w:t>
      </w:r>
      <w:r w:rsidR="0012331A" w:rsidRPr="003E5C2F">
        <w:rPr>
          <w:sz w:val="22"/>
          <w:szCs w:val="22"/>
        </w:rPr>
        <w:t>Oświadczam, że</w:t>
      </w:r>
      <w:r w:rsidR="00D34EBA" w:rsidRPr="003E5C2F">
        <w:rPr>
          <w:sz w:val="22"/>
          <w:szCs w:val="22"/>
        </w:rPr>
        <w:t xml:space="preserve"> </w:t>
      </w:r>
      <w:r w:rsidR="0012331A" w:rsidRPr="003E5C2F">
        <w:rPr>
          <w:sz w:val="22"/>
          <w:szCs w:val="22"/>
        </w:rPr>
        <w:t>nie jestem z Zamawiającym powiązany osobowo lub kapitałowo tzn.:</w:t>
      </w:r>
    </w:p>
    <w:p w14:paraId="782EA7FA" w14:textId="77777777" w:rsidR="0012331A" w:rsidRPr="00E11541" w:rsidRDefault="0012331A" w:rsidP="003E5C2F">
      <w:pPr>
        <w:tabs>
          <w:tab w:val="left" w:pos="709"/>
        </w:tabs>
        <w:spacing w:after="0" w:line="360" w:lineRule="auto"/>
        <w:ind w:left="-142" w:right="142"/>
        <w:jc w:val="both"/>
        <w:rPr>
          <w:sz w:val="22"/>
          <w:szCs w:val="22"/>
        </w:rPr>
      </w:pPr>
      <w:r w:rsidRPr="00E11541">
        <w:rPr>
          <w:sz w:val="22"/>
          <w:szCs w:val="22"/>
        </w:rPr>
        <w:t xml:space="preserve">nie jestem z Zamawiającym lub osobami upoważnionymi do zaciągania zobowiązań w imieniu Zamawiającego lub osobami wykonującymi w imieniu Zamawiającego czynności związanych </w:t>
      </w:r>
      <w:r w:rsidRPr="00E11541">
        <w:rPr>
          <w:sz w:val="22"/>
          <w:szCs w:val="22"/>
        </w:rPr>
        <w:br/>
        <w:t>z przygotowaniem i przeprowadzeniem procedury wyboru Wykonawcy a Wykonawcą, powiązany poprzez:</w:t>
      </w:r>
    </w:p>
    <w:p w14:paraId="30EF276B" w14:textId="77777777" w:rsidR="0012331A" w:rsidRPr="00E11541" w:rsidRDefault="0012331A" w:rsidP="003E5C2F">
      <w:pPr>
        <w:tabs>
          <w:tab w:val="left" w:pos="709"/>
        </w:tabs>
        <w:spacing w:after="0" w:line="360" w:lineRule="auto"/>
        <w:ind w:left="-142" w:right="142"/>
        <w:jc w:val="both"/>
        <w:rPr>
          <w:sz w:val="22"/>
          <w:szCs w:val="22"/>
        </w:rPr>
      </w:pPr>
      <w:r w:rsidRPr="00E11541">
        <w:rPr>
          <w:sz w:val="22"/>
          <w:szCs w:val="22"/>
        </w:rPr>
        <w:t xml:space="preserve"> a. uczestniczenie w spółce jako wspólnik spółki cywilnej lub spółki osobowej;</w:t>
      </w:r>
    </w:p>
    <w:p w14:paraId="61C8089D" w14:textId="77777777" w:rsidR="0012331A" w:rsidRPr="00E11541" w:rsidRDefault="0012331A" w:rsidP="003E5C2F">
      <w:pPr>
        <w:tabs>
          <w:tab w:val="left" w:pos="709"/>
        </w:tabs>
        <w:spacing w:after="0" w:line="360" w:lineRule="auto"/>
        <w:ind w:left="-142" w:right="142"/>
        <w:jc w:val="both"/>
        <w:rPr>
          <w:sz w:val="22"/>
          <w:szCs w:val="22"/>
        </w:rPr>
      </w:pPr>
      <w:r w:rsidRPr="00E11541">
        <w:rPr>
          <w:sz w:val="22"/>
          <w:szCs w:val="22"/>
        </w:rPr>
        <w:t xml:space="preserve"> b. posiadaniu co najmniej 10 % udziałów lub akcji;</w:t>
      </w:r>
    </w:p>
    <w:p w14:paraId="51FF5995" w14:textId="77777777" w:rsidR="0012331A" w:rsidRPr="00E11541" w:rsidRDefault="0012331A" w:rsidP="003E5C2F">
      <w:pPr>
        <w:tabs>
          <w:tab w:val="left" w:pos="709"/>
        </w:tabs>
        <w:spacing w:after="0" w:line="360" w:lineRule="auto"/>
        <w:ind w:left="-142" w:right="142"/>
        <w:jc w:val="both"/>
        <w:rPr>
          <w:sz w:val="22"/>
          <w:szCs w:val="22"/>
        </w:rPr>
      </w:pPr>
      <w:r w:rsidRPr="00E11541">
        <w:rPr>
          <w:sz w:val="22"/>
          <w:szCs w:val="22"/>
        </w:rPr>
        <w:t xml:space="preserve"> c. pełnieniu funkcji członka organu nadzorczego lub zarządzającego, prokurenta, pełnomocnika;</w:t>
      </w:r>
    </w:p>
    <w:p w14:paraId="03651B33" w14:textId="77777777" w:rsidR="003E5C2F" w:rsidRDefault="0012331A" w:rsidP="003E5C2F">
      <w:pPr>
        <w:tabs>
          <w:tab w:val="left" w:pos="709"/>
        </w:tabs>
        <w:spacing w:after="0" w:line="360" w:lineRule="auto"/>
        <w:ind w:left="-142" w:right="142"/>
        <w:jc w:val="both"/>
        <w:rPr>
          <w:sz w:val="22"/>
          <w:szCs w:val="22"/>
        </w:rPr>
      </w:pPr>
      <w:r w:rsidRPr="00E11541">
        <w:rPr>
          <w:sz w:val="22"/>
          <w:szCs w:val="22"/>
        </w:rPr>
        <w:t xml:space="preserve"> d. pozostawaniu w związku małżeńskim, w stosunku pokrewieństwa lub powinowactwa w linii prostej, pokrewieństwa lub powinowactwa w linii bocznej do drugiego stopnia lub w stosunku przysposobienia, opieki lub kurateli.</w:t>
      </w:r>
    </w:p>
    <w:p w14:paraId="2B6DBDD3" w14:textId="77777777" w:rsidR="003E5C2F" w:rsidRDefault="003E5C2F" w:rsidP="003E5C2F">
      <w:pPr>
        <w:tabs>
          <w:tab w:val="left" w:pos="709"/>
        </w:tabs>
        <w:spacing w:after="0" w:line="360" w:lineRule="auto"/>
        <w:ind w:left="-142" w:right="142"/>
        <w:jc w:val="both"/>
        <w:rPr>
          <w:sz w:val="22"/>
          <w:szCs w:val="22"/>
        </w:rPr>
      </w:pPr>
      <w:r>
        <w:rPr>
          <w:sz w:val="22"/>
          <w:szCs w:val="22"/>
        </w:rPr>
        <w:t xml:space="preserve">5. </w:t>
      </w:r>
      <w:r w:rsidR="00D34EBA" w:rsidRPr="003E5C2F">
        <w:rPr>
          <w:sz w:val="22"/>
          <w:szCs w:val="22"/>
        </w:rPr>
        <w:t>Wszystkie informacje zamieszczone w ofercie są prawdziwe.</w:t>
      </w:r>
    </w:p>
    <w:p w14:paraId="55C7C185" w14:textId="0A6EF6B4" w:rsidR="009B511B" w:rsidRDefault="009B511B" w:rsidP="003E5C2F">
      <w:pPr>
        <w:tabs>
          <w:tab w:val="left" w:pos="709"/>
        </w:tabs>
        <w:spacing w:after="0" w:line="360" w:lineRule="auto"/>
        <w:ind w:left="-142" w:right="142"/>
        <w:jc w:val="both"/>
        <w:rPr>
          <w:sz w:val="22"/>
          <w:szCs w:val="22"/>
        </w:rPr>
      </w:pPr>
      <w:r>
        <w:rPr>
          <w:sz w:val="22"/>
          <w:szCs w:val="22"/>
        </w:rPr>
        <w:t xml:space="preserve">6. </w:t>
      </w:r>
      <w:r w:rsidRPr="009B511B">
        <w:rPr>
          <w:sz w:val="22"/>
          <w:szCs w:val="22"/>
        </w:rPr>
        <w:t xml:space="preserve">Oświadczam(y), że nie podlegam(y) wykluczeniu z postępowania na podstawie art. 7 ust. 1 pkt 1-3 ustawy z dnia 13 kwietnia </w:t>
      </w:r>
      <w:proofErr w:type="spellStart"/>
      <w:proofErr w:type="gramStart"/>
      <w:r w:rsidRPr="009B511B">
        <w:rPr>
          <w:sz w:val="22"/>
          <w:szCs w:val="22"/>
        </w:rPr>
        <w:t>2022r</w:t>
      </w:r>
      <w:proofErr w:type="spellEnd"/>
      <w:r w:rsidRPr="009B511B">
        <w:rPr>
          <w:sz w:val="22"/>
          <w:szCs w:val="22"/>
        </w:rPr>
        <w:t>.</w:t>
      </w:r>
      <w:proofErr w:type="gramEnd"/>
      <w:r w:rsidRPr="009B511B">
        <w:rPr>
          <w:sz w:val="22"/>
          <w:szCs w:val="22"/>
        </w:rPr>
        <w:t xml:space="preserve"> o szczególnych rozwiązaniach w zakresie przeciwdziałania wspieraniu agresji na Ukrainę oraz </w:t>
      </w:r>
      <w:proofErr w:type="spellStart"/>
      <w:r w:rsidRPr="009B511B">
        <w:rPr>
          <w:sz w:val="22"/>
          <w:szCs w:val="22"/>
        </w:rPr>
        <w:t>slużących</w:t>
      </w:r>
      <w:proofErr w:type="spellEnd"/>
      <w:r w:rsidRPr="009B511B">
        <w:rPr>
          <w:sz w:val="22"/>
          <w:szCs w:val="22"/>
        </w:rPr>
        <w:t xml:space="preserve"> ochronie bezpieczeństwa narodowego (Dz.U. poz. 835).</w:t>
      </w:r>
    </w:p>
    <w:p w14:paraId="00391102" w14:textId="0221E0BB" w:rsidR="00D34EBA" w:rsidRPr="003E5C2F" w:rsidRDefault="009B511B" w:rsidP="003E5C2F">
      <w:pPr>
        <w:tabs>
          <w:tab w:val="left" w:pos="709"/>
        </w:tabs>
        <w:spacing w:after="0" w:line="360" w:lineRule="auto"/>
        <w:ind w:left="-142" w:right="142"/>
        <w:jc w:val="both"/>
        <w:rPr>
          <w:sz w:val="22"/>
          <w:szCs w:val="22"/>
        </w:rPr>
      </w:pPr>
      <w:r>
        <w:rPr>
          <w:sz w:val="22"/>
          <w:szCs w:val="22"/>
        </w:rPr>
        <w:t>7</w:t>
      </w:r>
      <w:r w:rsidR="003E5C2F">
        <w:rPr>
          <w:sz w:val="22"/>
          <w:szCs w:val="22"/>
        </w:rPr>
        <w:t xml:space="preserve">. </w:t>
      </w:r>
      <w:r w:rsidR="00D34EBA" w:rsidRPr="003E5C2F">
        <w:rPr>
          <w:sz w:val="22"/>
          <w:szCs w:val="22"/>
        </w:rPr>
        <w:t>Moje łączne zaangażowanie w realizację wszystkich projektów finansowanych z funduszy UE oraz działań finansowanych z innych źródeł, w tym środków własnych beneficjenta i innych podmiotów (niezależnie od formy zaangażowania), nie przekracza 276 godzin miesięcznie (do ww. limitu wlicza się okres urlopu wypoczynkowego oraz czas niezdolności do pracy wskutek choroby, natomiast nie wlicza się innych nieobecności pracownika (np. urlop bezpłatny, rodzicielski i macierzyński – jeśli dotyczy)).</w:t>
      </w:r>
    </w:p>
    <w:p w14:paraId="11270DF9" w14:textId="2D226375" w:rsidR="00D34EBA" w:rsidRPr="00E11541" w:rsidRDefault="00D34EBA" w:rsidP="00E11541">
      <w:pPr>
        <w:pStyle w:val="Akapitzlist"/>
        <w:tabs>
          <w:tab w:val="left" w:pos="709"/>
        </w:tabs>
        <w:spacing w:after="0"/>
        <w:ind w:left="-142" w:right="142"/>
        <w:jc w:val="both"/>
        <w:rPr>
          <w:sz w:val="22"/>
          <w:szCs w:val="22"/>
        </w:rPr>
      </w:pPr>
    </w:p>
    <w:p w14:paraId="75CFD14F" w14:textId="77777777" w:rsidR="00DE3933" w:rsidRPr="00E11541" w:rsidRDefault="00DE3933" w:rsidP="00E11541">
      <w:pPr>
        <w:spacing w:after="0"/>
        <w:ind w:left="-142" w:right="142"/>
        <w:rPr>
          <w:rFonts w:eastAsia="Verdana"/>
          <w:sz w:val="22"/>
          <w:szCs w:val="22"/>
        </w:rPr>
      </w:pPr>
    </w:p>
    <w:p w14:paraId="409DAE06" w14:textId="77777777" w:rsidR="00DE3933" w:rsidRPr="00E11541" w:rsidRDefault="00DE3933" w:rsidP="00E11541">
      <w:pPr>
        <w:spacing w:after="0"/>
        <w:ind w:left="-142" w:right="142"/>
        <w:rPr>
          <w:rFonts w:eastAsia="Verdana"/>
          <w:sz w:val="22"/>
          <w:szCs w:val="22"/>
        </w:rPr>
      </w:pPr>
    </w:p>
    <w:p w14:paraId="7C29EC6D" w14:textId="09579591" w:rsidR="00DE3933" w:rsidRPr="00E11541" w:rsidRDefault="00AE1B0D" w:rsidP="00E11541">
      <w:pPr>
        <w:spacing w:after="0"/>
        <w:ind w:left="-142" w:right="142"/>
        <w:rPr>
          <w:rFonts w:eastAsia="Verdana"/>
          <w:sz w:val="22"/>
          <w:szCs w:val="22"/>
        </w:rPr>
      </w:pPr>
      <w:r w:rsidRPr="00E11541">
        <w:rPr>
          <w:rFonts w:eastAsia="Verdana"/>
          <w:sz w:val="22"/>
          <w:szCs w:val="22"/>
        </w:rPr>
        <w:t xml:space="preserve">  </w:t>
      </w:r>
      <w:r w:rsidR="00D34EBA" w:rsidRPr="00E11541">
        <w:rPr>
          <w:rFonts w:eastAsia="Verdana"/>
          <w:sz w:val="22"/>
          <w:szCs w:val="22"/>
        </w:rPr>
        <w:t>………………………</w:t>
      </w:r>
      <w:r w:rsidR="00DE3933" w:rsidRPr="00E11541">
        <w:rPr>
          <w:rFonts w:eastAsia="Verdana"/>
          <w:sz w:val="22"/>
          <w:szCs w:val="22"/>
        </w:rPr>
        <w:t>.................</w:t>
      </w:r>
      <w:r w:rsidR="00DE3933" w:rsidRPr="00E11541">
        <w:rPr>
          <w:rFonts w:eastAsia="Verdana"/>
          <w:sz w:val="22"/>
          <w:szCs w:val="22"/>
        </w:rPr>
        <w:tab/>
      </w:r>
      <w:r w:rsidRPr="00E11541">
        <w:rPr>
          <w:rFonts w:eastAsia="Verdana"/>
          <w:sz w:val="22"/>
          <w:szCs w:val="22"/>
        </w:rPr>
        <w:t xml:space="preserve">                       </w:t>
      </w:r>
      <w:r w:rsidR="00DE3933" w:rsidRPr="00E11541">
        <w:rPr>
          <w:rFonts w:eastAsia="Verdana"/>
          <w:sz w:val="22"/>
          <w:szCs w:val="22"/>
        </w:rPr>
        <w:tab/>
        <w:t>....................................................</w:t>
      </w:r>
    </w:p>
    <w:p w14:paraId="2FF99A67" w14:textId="6D831292" w:rsidR="00D34EBA" w:rsidRPr="00E11541" w:rsidRDefault="00DE3933" w:rsidP="00E11541">
      <w:pPr>
        <w:spacing w:after="0"/>
        <w:ind w:left="-142" w:right="142"/>
        <w:rPr>
          <w:rFonts w:eastAsia="Verdana"/>
          <w:sz w:val="22"/>
          <w:szCs w:val="22"/>
        </w:rPr>
      </w:pPr>
      <w:r w:rsidRPr="00E11541">
        <w:rPr>
          <w:rFonts w:eastAsia="Verdana"/>
          <w:sz w:val="22"/>
          <w:szCs w:val="22"/>
        </w:rPr>
        <w:t xml:space="preserve"> </w:t>
      </w:r>
      <w:r w:rsidR="00D34EBA" w:rsidRPr="00E11541">
        <w:rPr>
          <w:rFonts w:eastAsia="Verdana"/>
          <w:sz w:val="22"/>
          <w:szCs w:val="22"/>
        </w:rPr>
        <w:t>Miejscowość, data</w:t>
      </w:r>
      <w:r w:rsidR="003E5C2F">
        <w:rPr>
          <w:rFonts w:eastAsia="Verdana"/>
          <w:sz w:val="22"/>
          <w:szCs w:val="22"/>
        </w:rPr>
        <w:t xml:space="preserve"> </w:t>
      </w:r>
      <w:r w:rsidR="003E5C2F">
        <w:rPr>
          <w:rFonts w:eastAsia="Verdana"/>
          <w:sz w:val="22"/>
          <w:szCs w:val="22"/>
        </w:rPr>
        <w:tab/>
      </w:r>
      <w:r w:rsidR="003E5C2F">
        <w:rPr>
          <w:rFonts w:eastAsia="Verdana"/>
          <w:sz w:val="22"/>
          <w:szCs w:val="22"/>
        </w:rPr>
        <w:tab/>
      </w:r>
      <w:r w:rsidR="003E5C2F">
        <w:rPr>
          <w:rFonts w:eastAsia="Verdana"/>
          <w:sz w:val="22"/>
          <w:szCs w:val="22"/>
        </w:rPr>
        <w:tab/>
      </w:r>
      <w:r w:rsidR="003E5C2F">
        <w:rPr>
          <w:rFonts w:eastAsia="Verdana"/>
          <w:sz w:val="22"/>
          <w:szCs w:val="22"/>
        </w:rPr>
        <w:tab/>
      </w:r>
      <w:r w:rsidR="003E5C2F">
        <w:rPr>
          <w:rFonts w:eastAsia="Verdana"/>
          <w:sz w:val="22"/>
          <w:szCs w:val="22"/>
        </w:rPr>
        <w:tab/>
      </w:r>
      <w:r w:rsidR="003E5C2F">
        <w:rPr>
          <w:rFonts w:eastAsia="Verdana"/>
          <w:sz w:val="22"/>
          <w:szCs w:val="22"/>
        </w:rPr>
        <w:tab/>
        <w:t>Czytelny podpis</w:t>
      </w:r>
    </w:p>
    <w:p w14:paraId="6F60000A" w14:textId="41526B38" w:rsidR="00DE3933" w:rsidRPr="00AE1B0D" w:rsidRDefault="00D34EBA" w:rsidP="00E11541">
      <w:pPr>
        <w:spacing w:after="0"/>
        <w:ind w:left="-142" w:right="142"/>
        <w:jc w:val="center"/>
        <w:rPr>
          <w:rFonts w:ascii="Verdana" w:eastAsia="Verdana" w:hAnsi="Verdana" w:cs="Verdana"/>
        </w:rPr>
      </w:pPr>
      <w:r w:rsidRPr="00E11541">
        <w:rPr>
          <w:rFonts w:eastAsia="Verdana"/>
          <w:sz w:val="22"/>
          <w:szCs w:val="22"/>
        </w:rPr>
        <w:t xml:space="preserve">                                                               </w:t>
      </w:r>
    </w:p>
    <w:sectPr w:rsidR="00DE3933" w:rsidRPr="00AE1B0D">
      <w:headerReference w:type="even" r:id="rId8"/>
      <w:headerReference w:type="default" r:id="rId9"/>
      <w:footerReference w:type="even" r:id="rId10"/>
      <w:footerReference w:type="default" r:id="rId11"/>
      <w:headerReference w:type="first" r:id="rId12"/>
      <w:footerReference w:type="first" r:id="rId13"/>
      <w:pgSz w:w="11906" w:h="16838"/>
      <w:pgMar w:top="1677" w:right="991" w:bottom="1417" w:left="141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844E6" w14:textId="77777777" w:rsidR="00073320" w:rsidRDefault="00073320">
      <w:pPr>
        <w:spacing w:after="0" w:line="240" w:lineRule="auto"/>
      </w:pPr>
      <w:r>
        <w:separator/>
      </w:r>
    </w:p>
  </w:endnote>
  <w:endnote w:type="continuationSeparator" w:id="0">
    <w:p w14:paraId="3ABD99CC" w14:textId="77777777" w:rsidR="00073320" w:rsidRDefault="00073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oto Sans Symbols">
    <w:altName w:val="Times New Roman"/>
    <w:charset w:val="00"/>
    <w:family w:val="auto"/>
    <w:pitch w:val="default"/>
  </w:font>
  <w:font w:name="Liberation Sans">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4EAF2" w14:textId="77777777" w:rsidR="0079314B" w:rsidRDefault="0079314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092806"/>
      <w:docPartObj>
        <w:docPartGallery w:val="Page Numbers (Bottom of Page)"/>
        <w:docPartUnique/>
      </w:docPartObj>
    </w:sdtPr>
    <w:sdtContent>
      <w:p w14:paraId="7519ED83" w14:textId="0CB49089" w:rsidR="00D34EBA" w:rsidRDefault="00D34EBA">
        <w:pPr>
          <w:pStyle w:val="Stopka"/>
          <w:jc w:val="center"/>
        </w:pPr>
        <w:r>
          <w:fldChar w:fldCharType="begin"/>
        </w:r>
        <w:r>
          <w:instrText>PAGE   \* MERGEFORMAT</w:instrText>
        </w:r>
        <w:r>
          <w:fldChar w:fldCharType="separate"/>
        </w:r>
        <w:r>
          <w:t>2</w:t>
        </w:r>
        <w:r>
          <w:fldChar w:fldCharType="end"/>
        </w:r>
      </w:p>
    </w:sdtContent>
  </w:sdt>
  <w:p w14:paraId="4B797611" w14:textId="77777777" w:rsidR="00792685" w:rsidRDefault="007926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C698F" w14:textId="77777777" w:rsidR="0079314B" w:rsidRDefault="007931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E6DE1" w14:textId="77777777" w:rsidR="00073320" w:rsidRDefault="00073320">
      <w:pPr>
        <w:spacing w:after="0" w:line="240" w:lineRule="auto"/>
      </w:pPr>
      <w:r>
        <w:separator/>
      </w:r>
    </w:p>
  </w:footnote>
  <w:footnote w:type="continuationSeparator" w:id="0">
    <w:p w14:paraId="2FA54CFD" w14:textId="77777777" w:rsidR="00073320" w:rsidRDefault="00073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BACCC" w14:textId="77777777" w:rsidR="0079314B" w:rsidRDefault="0079314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4E99F" w14:textId="60285285" w:rsidR="00792685" w:rsidRDefault="00D34EBA" w:rsidP="00CE5592">
    <w:pPr>
      <w:pStyle w:val="Nagwek"/>
      <w:ind w:left="0"/>
      <w:rPr>
        <w:lang w:eastAsia="pl-PL"/>
      </w:rPr>
    </w:pPr>
    <w:r w:rsidRPr="00710EEC">
      <w:rPr>
        <w:noProof/>
        <w:kern w:val="2"/>
        <w14:ligatures w14:val="standardContextual"/>
      </w:rPr>
      <w:drawing>
        <wp:inline distT="0" distB="0" distL="0" distR="0" wp14:anchorId="05F2AB69" wp14:editId="49A68E9F">
          <wp:extent cx="5760720" cy="774700"/>
          <wp:effectExtent l="0" t="0" r="0" b="6350"/>
          <wp:docPr id="586181777" name="Obraz 586181777"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05493" name="Obraz 2" descr="Obraz zawierający tekst, zrzut ekranu,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4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F96E" w14:textId="77777777" w:rsidR="0079314B" w:rsidRDefault="007931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hint="default"/>
        <w:b w:val="0"/>
        <w:i w:val="0"/>
        <w:caps w:val="0"/>
        <w:smallCaps w:val="0"/>
        <w:strike w:val="0"/>
        <w:dstrike w:val="0"/>
        <w:color w:val="000000"/>
        <w:sz w:val="24"/>
        <w:szCs w:val="24"/>
        <w:u w:val="none"/>
      </w:rPr>
    </w:lvl>
    <w:lvl w:ilvl="1">
      <w:start w:val="1"/>
      <w:numFmt w:val="bullet"/>
      <w:lvlText w:val="○"/>
      <w:lvlJc w:val="left"/>
      <w:pPr>
        <w:tabs>
          <w:tab w:val="num" w:pos="0"/>
        </w:tabs>
        <w:ind w:left="1440" w:hanging="360"/>
      </w:pPr>
      <w:rPr>
        <w:rFonts w:ascii="Liberation Serif" w:hAnsi="Liberation Serif" w:cs="Liberation Serif"/>
        <w:u w:val="none"/>
      </w:rPr>
    </w:lvl>
    <w:lvl w:ilvl="2">
      <w:start w:val="1"/>
      <w:numFmt w:val="bullet"/>
      <w:lvlText w:val="■"/>
      <w:lvlJc w:val="left"/>
      <w:pPr>
        <w:tabs>
          <w:tab w:val="num" w:pos="0"/>
        </w:tabs>
        <w:ind w:left="2160" w:hanging="360"/>
      </w:pPr>
      <w:rPr>
        <w:rFonts w:ascii="Liberation Serif" w:hAnsi="Liberation Serif" w:cs="Liberation Serif"/>
        <w:u w:val="none"/>
      </w:rPr>
    </w:lvl>
    <w:lvl w:ilvl="3">
      <w:start w:val="1"/>
      <w:numFmt w:val="bullet"/>
      <w:lvlText w:val="●"/>
      <w:lvlJc w:val="left"/>
      <w:pPr>
        <w:tabs>
          <w:tab w:val="num" w:pos="0"/>
        </w:tabs>
        <w:ind w:left="2880" w:hanging="360"/>
      </w:pPr>
      <w:rPr>
        <w:rFonts w:ascii="Liberation Serif" w:hAnsi="Liberation Serif" w:cs="Liberation Serif"/>
        <w:u w:val="none"/>
      </w:rPr>
    </w:lvl>
    <w:lvl w:ilvl="4">
      <w:start w:val="1"/>
      <w:numFmt w:val="bullet"/>
      <w:lvlText w:val="○"/>
      <w:lvlJc w:val="left"/>
      <w:pPr>
        <w:tabs>
          <w:tab w:val="num" w:pos="0"/>
        </w:tabs>
        <w:ind w:left="3600" w:hanging="360"/>
      </w:pPr>
      <w:rPr>
        <w:rFonts w:ascii="Liberation Serif" w:hAnsi="Liberation Serif" w:cs="Liberation Serif"/>
        <w:u w:val="none"/>
      </w:rPr>
    </w:lvl>
    <w:lvl w:ilvl="5">
      <w:start w:val="1"/>
      <w:numFmt w:val="bullet"/>
      <w:lvlText w:val="■"/>
      <w:lvlJc w:val="left"/>
      <w:pPr>
        <w:tabs>
          <w:tab w:val="num" w:pos="0"/>
        </w:tabs>
        <w:ind w:left="4320" w:hanging="360"/>
      </w:pPr>
      <w:rPr>
        <w:rFonts w:ascii="Liberation Serif" w:hAnsi="Liberation Serif" w:cs="Liberation Serif"/>
        <w:u w:val="none"/>
      </w:rPr>
    </w:lvl>
    <w:lvl w:ilvl="6">
      <w:start w:val="1"/>
      <w:numFmt w:val="bullet"/>
      <w:lvlText w:val="●"/>
      <w:lvlJc w:val="left"/>
      <w:pPr>
        <w:tabs>
          <w:tab w:val="num" w:pos="0"/>
        </w:tabs>
        <w:ind w:left="5040" w:hanging="360"/>
      </w:pPr>
      <w:rPr>
        <w:rFonts w:ascii="Liberation Serif" w:hAnsi="Liberation Serif" w:cs="Liberation Serif"/>
        <w:u w:val="none"/>
      </w:rPr>
    </w:lvl>
    <w:lvl w:ilvl="7">
      <w:start w:val="1"/>
      <w:numFmt w:val="bullet"/>
      <w:lvlText w:val="○"/>
      <w:lvlJc w:val="left"/>
      <w:pPr>
        <w:tabs>
          <w:tab w:val="num" w:pos="0"/>
        </w:tabs>
        <w:ind w:left="5760" w:hanging="360"/>
      </w:pPr>
      <w:rPr>
        <w:rFonts w:ascii="Liberation Serif" w:hAnsi="Liberation Serif" w:cs="Liberation Serif"/>
        <w:u w:val="none"/>
      </w:rPr>
    </w:lvl>
    <w:lvl w:ilvl="8">
      <w:start w:val="1"/>
      <w:numFmt w:val="bullet"/>
      <w:lvlText w:val="■"/>
      <w:lvlJc w:val="left"/>
      <w:pPr>
        <w:tabs>
          <w:tab w:val="num" w:pos="0"/>
        </w:tabs>
        <w:ind w:left="6480" w:hanging="360"/>
      </w:pPr>
      <w:rPr>
        <w:rFonts w:ascii="Liberation Serif" w:hAnsi="Liberation Serif" w:cs="Liberation Serif"/>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4" w15:restartNumberingAfterBreak="0">
    <w:nsid w:val="00000005"/>
    <w:multiLevelType w:val="multilevel"/>
    <w:tmpl w:val="00000005"/>
    <w:name w:val="WW8Num6"/>
    <w:lvl w:ilvl="0">
      <w:start w:val="1"/>
      <w:numFmt w:val="decimal"/>
      <w:lvlText w:val="%1."/>
      <w:lvlJc w:val="left"/>
      <w:pPr>
        <w:tabs>
          <w:tab w:val="num" w:pos="0"/>
        </w:tabs>
        <w:ind w:left="720" w:hanging="360"/>
      </w:pPr>
      <w:rPr>
        <w:rFonts w:ascii="Verdana" w:eastAsia="Verdana" w:hAnsi="Verdana" w:cs="Verdana"/>
        <w:u w:val="none"/>
      </w:rPr>
    </w:lvl>
    <w:lvl w:ilvl="1">
      <w:start w:val="1"/>
      <w:numFmt w:val="lowerLetter"/>
      <w:lvlText w:val="%2."/>
      <w:lvlJc w:val="left"/>
      <w:pPr>
        <w:tabs>
          <w:tab w:val="num" w:pos="0"/>
        </w:tabs>
        <w:ind w:left="1440" w:hanging="360"/>
      </w:pPr>
      <w:rPr>
        <w:rFonts w:ascii="Verdana" w:eastAsia="Verdana" w:hAnsi="Verdana" w:cs="Verdana"/>
        <w:u w:val="none"/>
      </w:rPr>
    </w:lvl>
    <w:lvl w:ilvl="2">
      <w:start w:val="1"/>
      <w:numFmt w:val="lowerRoman"/>
      <w:lvlText w:val="%3."/>
      <w:lvlJc w:val="left"/>
      <w:pPr>
        <w:tabs>
          <w:tab w:val="num" w:pos="0"/>
        </w:tabs>
        <w:ind w:left="2160" w:hanging="360"/>
      </w:pPr>
      <w:rPr>
        <w:rFonts w:ascii="Verdana" w:eastAsia="Verdana" w:hAnsi="Verdana" w:cs="Verdana"/>
        <w:u w:val="none"/>
      </w:rPr>
    </w:lvl>
    <w:lvl w:ilvl="3">
      <w:start w:val="1"/>
      <w:numFmt w:val="decimal"/>
      <w:lvlText w:val="%4."/>
      <w:lvlJc w:val="left"/>
      <w:pPr>
        <w:tabs>
          <w:tab w:val="num" w:pos="0"/>
        </w:tabs>
        <w:ind w:left="2880" w:hanging="360"/>
      </w:pPr>
      <w:rPr>
        <w:rFonts w:ascii="Verdana" w:eastAsia="Verdana" w:hAnsi="Verdana" w:cs="Verdana"/>
        <w:u w:val="none"/>
      </w:rPr>
    </w:lvl>
    <w:lvl w:ilvl="4">
      <w:start w:val="1"/>
      <w:numFmt w:val="lowerLetter"/>
      <w:lvlText w:val="%5."/>
      <w:lvlJc w:val="left"/>
      <w:pPr>
        <w:tabs>
          <w:tab w:val="num" w:pos="0"/>
        </w:tabs>
        <w:ind w:left="3600" w:hanging="360"/>
      </w:pPr>
      <w:rPr>
        <w:rFonts w:ascii="Verdana" w:eastAsia="Verdana" w:hAnsi="Verdana" w:cs="Verdana"/>
        <w:u w:val="none"/>
      </w:rPr>
    </w:lvl>
    <w:lvl w:ilvl="5">
      <w:start w:val="1"/>
      <w:numFmt w:val="lowerRoman"/>
      <w:lvlText w:val="%6."/>
      <w:lvlJc w:val="left"/>
      <w:pPr>
        <w:tabs>
          <w:tab w:val="num" w:pos="0"/>
        </w:tabs>
        <w:ind w:left="4320" w:hanging="360"/>
      </w:pPr>
      <w:rPr>
        <w:rFonts w:ascii="Verdana" w:eastAsia="Verdana" w:hAnsi="Verdana" w:cs="Verdana"/>
        <w:u w:val="none"/>
      </w:rPr>
    </w:lvl>
    <w:lvl w:ilvl="6">
      <w:start w:val="1"/>
      <w:numFmt w:val="decimal"/>
      <w:lvlText w:val="%7."/>
      <w:lvlJc w:val="left"/>
      <w:pPr>
        <w:tabs>
          <w:tab w:val="num" w:pos="0"/>
        </w:tabs>
        <w:ind w:left="5040" w:hanging="360"/>
      </w:pPr>
      <w:rPr>
        <w:rFonts w:ascii="Verdana" w:eastAsia="Verdana" w:hAnsi="Verdana" w:cs="Verdana"/>
        <w:u w:val="none"/>
      </w:rPr>
    </w:lvl>
    <w:lvl w:ilvl="7">
      <w:start w:val="1"/>
      <w:numFmt w:val="lowerLetter"/>
      <w:lvlText w:val="%8."/>
      <w:lvlJc w:val="left"/>
      <w:pPr>
        <w:tabs>
          <w:tab w:val="num" w:pos="0"/>
        </w:tabs>
        <w:ind w:left="5760" w:hanging="360"/>
      </w:pPr>
      <w:rPr>
        <w:rFonts w:ascii="Verdana" w:eastAsia="Verdana" w:hAnsi="Verdana" w:cs="Verdana"/>
        <w:u w:val="none"/>
      </w:rPr>
    </w:lvl>
    <w:lvl w:ilvl="8">
      <w:start w:val="1"/>
      <w:numFmt w:val="lowerRoman"/>
      <w:lvlText w:val="%9."/>
      <w:lvlJc w:val="left"/>
      <w:pPr>
        <w:tabs>
          <w:tab w:val="num" w:pos="0"/>
        </w:tabs>
        <w:ind w:left="6480" w:hanging="360"/>
      </w:pPr>
      <w:rPr>
        <w:rFonts w:ascii="Verdana" w:eastAsia="Verdana" w:hAnsi="Verdana" w:cs="Verdana"/>
        <w:u w:val="none"/>
      </w:rPr>
    </w:lvl>
  </w:abstractNum>
  <w:abstractNum w:abstractNumId="5" w15:restartNumberingAfterBreak="0">
    <w:nsid w:val="00000006"/>
    <w:multiLevelType w:val="singleLevel"/>
    <w:tmpl w:val="00000006"/>
    <w:name w:val="WW8Num14"/>
    <w:lvl w:ilvl="0">
      <w:start w:val="1"/>
      <w:numFmt w:val="decimal"/>
      <w:lvlText w:val="%1."/>
      <w:lvlJc w:val="left"/>
      <w:pPr>
        <w:tabs>
          <w:tab w:val="num" w:pos="0"/>
        </w:tabs>
        <w:ind w:left="1080" w:hanging="360"/>
      </w:pPr>
      <w:rPr>
        <w:rFonts w:hint="default"/>
      </w:rPr>
    </w:lvl>
  </w:abstractNum>
  <w:abstractNum w:abstractNumId="6" w15:restartNumberingAfterBreak="0">
    <w:nsid w:val="00000007"/>
    <w:multiLevelType w:val="singleLevel"/>
    <w:tmpl w:val="00000007"/>
    <w:name w:val="WW8Num16"/>
    <w:lvl w:ilvl="0">
      <w:start w:val="1"/>
      <w:numFmt w:val="bullet"/>
      <w:lvlText w:val=""/>
      <w:lvlJc w:val="left"/>
      <w:pPr>
        <w:tabs>
          <w:tab w:val="num" w:pos="0"/>
        </w:tabs>
        <w:ind w:left="1287" w:hanging="360"/>
      </w:pPr>
      <w:rPr>
        <w:rFonts w:ascii="Symbol" w:hAnsi="Symbol" w:cs="Symbol" w:hint="default"/>
      </w:rPr>
    </w:lvl>
  </w:abstractNum>
  <w:abstractNum w:abstractNumId="7" w15:restartNumberingAfterBreak="0">
    <w:nsid w:val="00000008"/>
    <w:multiLevelType w:val="multilevel"/>
    <w:tmpl w:val="00000008"/>
    <w:name w:val="WW8Num18"/>
    <w:lvl w:ilvl="0">
      <w:start w:val="1"/>
      <w:numFmt w:val="decimal"/>
      <w:lvlText w:val="%1."/>
      <w:lvlJc w:val="left"/>
      <w:pPr>
        <w:tabs>
          <w:tab w:val="num" w:pos="720"/>
        </w:tabs>
        <w:ind w:left="720" w:hanging="360"/>
      </w:pPr>
      <w:rPr>
        <w:rFonts w:ascii="Verdana" w:eastAsia="Times New Roman" w:hAnsi="Verdana"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24"/>
    <w:lvl w:ilvl="0">
      <w:start w:val="1"/>
      <w:numFmt w:val="decimal"/>
      <w:pStyle w:val="LOLglMain1"/>
      <w:lvlText w:val="%1."/>
      <w:lvlJc w:val="left"/>
      <w:pPr>
        <w:tabs>
          <w:tab w:val="num" w:pos="720"/>
        </w:tabs>
        <w:ind w:left="720" w:hanging="720"/>
      </w:pPr>
      <w:rPr>
        <w:rFonts w:hint="default"/>
        <w:b/>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hint="default"/>
        <w:b/>
        <w:i w:val="0"/>
        <w:caps w:val="0"/>
        <w:smallCaps w:val="0"/>
        <w:strike w:val="0"/>
        <w:dstrike w:val="0"/>
        <w:vanish w:val="0"/>
        <w:color w:val="000000"/>
        <w:position w:val="0"/>
        <w:sz w:val="24"/>
        <w:u w:val="none"/>
        <w:vertAlign w:val="baseline"/>
        <w:lang w:val="pl-PL"/>
      </w:rPr>
    </w:lvl>
    <w:lvl w:ilvl="2">
      <w:start w:val="1"/>
      <w:numFmt w:val="lowerRoman"/>
      <w:lvlText w:val="(%3)"/>
      <w:lvlJc w:val="left"/>
      <w:pPr>
        <w:tabs>
          <w:tab w:val="num" w:pos="720"/>
        </w:tabs>
        <w:ind w:left="720" w:hanging="720"/>
      </w:pPr>
      <w:rPr>
        <w:rFonts w:hint="default"/>
        <w:b w:val="0"/>
        <w:i w:val="0"/>
        <w:caps w:val="0"/>
        <w:smallCaps w:val="0"/>
        <w:strike w:val="0"/>
        <w:dstrike w:val="0"/>
        <w:vanish w:val="0"/>
        <w:color w:val="000000"/>
        <w:position w:val="0"/>
        <w:sz w:val="24"/>
        <w:u w:val="none"/>
        <w:vertAlign w:val="baseline"/>
      </w:rPr>
    </w:lvl>
    <w:lvl w:ilvl="3">
      <w:start w:val="1"/>
      <w:numFmt w:val="lowerLetter"/>
      <w:lvlText w:val="(%4)"/>
      <w:lvlJc w:val="left"/>
      <w:pPr>
        <w:tabs>
          <w:tab w:val="num" w:pos="1440"/>
        </w:tabs>
        <w:ind w:left="1440" w:hanging="720"/>
      </w:pPr>
      <w:rPr>
        <w:rFonts w:hint="default"/>
        <w:b w:val="0"/>
        <w:i w:val="0"/>
        <w:caps w:val="0"/>
        <w:smallCaps w:val="0"/>
        <w:strike w:val="0"/>
        <w:dstrike w:val="0"/>
        <w:vanish w:val="0"/>
        <w:color w:val="000000"/>
        <w:position w:val="0"/>
        <w:sz w:val="24"/>
        <w:u w:val="none"/>
        <w:vertAlign w:val="baseline"/>
      </w:rPr>
    </w:lvl>
    <w:lvl w:ilvl="4">
      <w:start w:val="1"/>
      <w:numFmt w:val="upperLetter"/>
      <w:lvlText w:val="(%5)"/>
      <w:lvlJc w:val="left"/>
      <w:pPr>
        <w:tabs>
          <w:tab w:val="num" w:pos="2160"/>
        </w:tabs>
        <w:ind w:left="2160" w:hanging="720"/>
      </w:pPr>
      <w:rPr>
        <w:rFonts w:hint="default"/>
        <w:b/>
        <w:i w:val="0"/>
        <w:caps w:val="0"/>
        <w:smallCaps w:val="0"/>
        <w:strike w:val="0"/>
        <w:dstrike w:val="0"/>
        <w:vanish w:val="0"/>
        <w:color w:val="000000"/>
        <w:position w:val="0"/>
        <w:sz w:val="24"/>
        <w:u w:val="none"/>
        <w:vertAlign w:val="baseline"/>
      </w:rPr>
    </w:lvl>
    <w:lvl w:ilvl="5">
      <w:start w:val="1"/>
      <w:numFmt w:val="decimal"/>
      <w:lvlText w:val="(%6)"/>
      <w:lvlJc w:val="left"/>
      <w:pPr>
        <w:tabs>
          <w:tab w:val="num" w:pos="2880"/>
        </w:tabs>
        <w:ind w:left="2880" w:hanging="720"/>
      </w:pPr>
      <w:rPr>
        <w:rFonts w:hint="default"/>
        <w:b/>
        <w:i w:val="0"/>
        <w:caps w:val="0"/>
        <w:smallCaps w:val="0"/>
        <w:strike w:val="0"/>
        <w:dstrike w:val="0"/>
        <w:vanish w:val="0"/>
        <w:color w:val="000000"/>
        <w:position w:val="0"/>
        <w:sz w:val="24"/>
        <w:u w:val="none"/>
        <w:vertAlign w:val="baseline"/>
      </w:rPr>
    </w:lvl>
    <w:lvl w:ilvl="6">
      <w:start w:val="24"/>
      <w:numFmt w:val="lowerLetter"/>
      <w:lvlText w:val="(%7)"/>
      <w:lvlJc w:val="left"/>
      <w:pPr>
        <w:tabs>
          <w:tab w:val="num" w:pos="3600"/>
        </w:tabs>
        <w:ind w:left="3600" w:hanging="720"/>
      </w:pPr>
      <w:rPr>
        <w:rFonts w:hint="default"/>
        <w:b/>
        <w:i w:val="0"/>
        <w:caps w:val="0"/>
        <w:smallCaps w:val="0"/>
        <w:strike w:val="0"/>
        <w:dstrike w:val="0"/>
        <w:vanish w:val="0"/>
        <w:color w:val="000000"/>
        <w:position w:val="0"/>
        <w:sz w:val="24"/>
        <w:u w:val="none"/>
        <w:vertAlign w:val="baseline"/>
      </w:rPr>
    </w:lvl>
    <w:lvl w:ilvl="7">
      <w:start w:val="1"/>
      <w:numFmt w:val="none"/>
      <w:suff w:val="nothing"/>
      <w:lvlText w:val=""/>
      <w:lvlJc w:val="left"/>
      <w:pPr>
        <w:tabs>
          <w:tab w:val="num" w:pos="720"/>
        </w:tabs>
        <w:ind w:left="0" w:firstLine="0"/>
      </w:pPr>
      <w:rPr>
        <w:rFonts w:hint="default"/>
        <w:b w:val="0"/>
        <w:i w:val="0"/>
        <w:caps w:val="0"/>
        <w:smallCaps w:val="0"/>
        <w:strike w:val="0"/>
        <w:dstrike w:val="0"/>
        <w:vanish w:val="0"/>
        <w:color w:val="000000"/>
        <w:position w:val="0"/>
        <w:sz w:val="24"/>
        <w:u w:val="none"/>
        <w:vertAlign w:val="baseline"/>
      </w:rPr>
    </w:lvl>
    <w:lvl w:ilvl="8">
      <w:start w:val="1"/>
      <w:numFmt w:val="none"/>
      <w:suff w:val="nothing"/>
      <w:lvlText w:val=""/>
      <w:lvlJc w:val="left"/>
      <w:pPr>
        <w:tabs>
          <w:tab w:val="num" w:pos="720"/>
        </w:tabs>
        <w:ind w:left="0" w:firstLine="0"/>
      </w:pPr>
      <w:rPr>
        <w:rFonts w:hint="default"/>
        <w:b w:val="0"/>
        <w:i w:val="0"/>
        <w:caps w:val="0"/>
        <w:smallCaps w:val="0"/>
        <w:strike w:val="0"/>
        <w:dstrike w:val="0"/>
        <w:vanish w:val="0"/>
        <w:color w:val="000000"/>
        <w:position w:val="0"/>
        <w:sz w:val="24"/>
        <w:u w:val="none"/>
        <w:vertAlign w:val="baseline"/>
      </w:rPr>
    </w:lvl>
  </w:abstractNum>
  <w:abstractNum w:abstractNumId="9" w15:restartNumberingAfterBreak="0">
    <w:nsid w:val="0000000A"/>
    <w:multiLevelType w:val="singleLevel"/>
    <w:tmpl w:val="0000000A"/>
    <w:name w:val="WW8Num31"/>
    <w:lvl w:ilvl="0">
      <w:start w:val="1"/>
      <w:numFmt w:val="bullet"/>
      <w:lvlText w:val=""/>
      <w:lvlJc w:val="left"/>
      <w:pPr>
        <w:tabs>
          <w:tab w:val="num" w:pos="0"/>
        </w:tabs>
        <w:ind w:left="580" w:hanging="360"/>
      </w:pPr>
      <w:rPr>
        <w:rFonts w:ascii="Symbol" w:hAnsi="Symbol" w:cs="Symbol" w:hint="default"/>
      </w:rPr>
    </w:lvl>
  </w:abstractNum>
  <w:abstractNum w:abstractNumId="10" w15:restartNumberingAfterBreak="0">
    <w:nsid w:val="0000000B"/>
    <w:multiLevelType w:val="multilevel"/>
    <w:tmpl w:val="0000000B"/>
    <w:lvl w:ilvl="0">
      <w:start w:val="1"/>
      <w:numFmt w:val="decimal"/>
      <w:lvlText w:val="%1."/>
      <w:lvlJc w:val="left"/>
      <w:pPr>
        <w:tabs>
          <w:tab w:val="num" w:pos="720"/>
        </w:tabs>
        <w:ind w:left="720" w:hanging="360"/>
      </w:pPr>
      <w:rPr>
        <w:rFonts w:ascii="Verdana" w:eastAsia="Times New Roman" w:hAnsi="Verdana" w:cs="Times New Roman"/>
      </w:rPr>
    </w:lvl>
    <w:lvl w:ilvl="1">
      <w:start w:val="1"/>
      <w:numFmt w:val="lowerLetter"/>
      <w:lvlText w:val="%2."/>
      <w:lvlJc w:val="left"/>
      <w:pPr>
        <w:tabs>
          <w:tab w:val="num" w:pos="0"/>
        </w:tabs>
        <w:ind w:left="0"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3" w15:restartNumberingAfterBreak="0">
    <w:nsid w:val="0000000E"/>
    <w:multiLevelType w:val="multilevel"/>
    <w:tmpl w:val="0000000E"/>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4" w15:restartNumberingAfterBreak="0">
    <w:nsid w:val="00D0571F"/>
    <w:multiLevelType w:val="hybridMultilevel"/>
    <w:tmpl w:val="5824D05E"/>
    <w:lvl w:ilvl="0" w:tplc="F5E017A0">
      <w:start w:val="4"/>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00F44E96"/>
    <w:multiLevelType w:val="hybridMultilevel"/>
    <w:tmpl w:val="235246C0"/>
    <w:lvl w:ilvl="0" w:tplc="9ECA5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A32252"/>
    <w:multiLevelType w:val="hybridMultilevel"/>
    <w:tmpl w:val="5824D05E"/>
    <w:lvl w:ilvl="0" w:tplc="F5E017A0">
      <w:start w:val="4"/>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055B2573"/>
    <w:multiLevelType w:val="hybridMultilevel"/>
    <w:tmpl w:val="B748F582"/>
    <w:lvl w:ilvl="0" w:tplc="29783006">
      <w:start w:val="1"/>
      <w:numFmt w:val="decimal"/>
      <w:lvlText w:val="%1)"/>
      <w:lvlJc w:val="left"/>
      <w:pPr>
        <w:ind w:left="218" w:hanging="360"/>
      </w:p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8" w15:restartNumberingAfterBreak="0">
    <w:nsid w:val="057343A5"/>
    <w:multiLevelType w:val="hybridMultilevel"/>
    <w:tmpl w:val="AFF4ABEC"/>
    <w:lvl w:ilvl="0" w:tplc="5F7C7856">
      <w:start w:val="1"/>
      <w:numFmt w:val="bullet"/>
      <w:lvlText w:val=""/>
      <w:lvlJc w:val="left"/>
      <w:pPr>
        <w:ind w:left="580" w:hanging="360"/>
      </w:pPr>
      <w:rPr>
        <w:rFonts w:ascii="Symbol" w:hAnsi="Symbol" w:hint="default"/>
      </w:rPr>
    </w:lvl>
    <w:lvl w:ilvl="1" w:tplc="04150003" w:tentative="1">
      <w:start w:val="1"/>
      <w:numFmt w:val="bullet"/>
      <w:lvlText w:val="o"/>
      <w:lvlJc w:val="left"/>
      <w:pPr>
        <w:ind w:left="1300" w:hanging="360"/>
      </w:pPr>
      <w:rPr>
        <w:rFonts w:ascii="Courier New" w:hAnsi="Courier New" w:cs="Courier New" w:hint="default"/>
      </w:rPr>
    </w:lvl>
    <w:lvl w:ilvl="2" w:tplc="04150005" w:tentative="1">
      <w:start w:val="1"/>
      <w:numFmt w:val="bullet"/>
      <w:lvlText w:val=""/>
      <w:lvlJc w:val="left"/>
      <w:pPr>
        <w:ind w:left="2020" w:hanging="360"/>
      </w:pPr>
      <w:rPr>
        <w:rFonts w:ascii="Wingdings" w:hAnsi="Wingdings" w:hint="default"/>
      </w:rPr>
    </w:lvl>
    <w:lvl w:ilvl="3" w:tplc="04150001" w:tentative="1">
      <w:start w:val="1"/>
      <w:numFmt w:val="bullet"/>
      <w:lvlText w:val=""/>
      <w:lvlJc w:val="left"/>
      <w:pPr>
        <w:ind w:left="2740" w:hanging="360"/>
      </w:pPr>
      <w:rPr>
        <w:rFonts w:ascii="Symbol" w:hAnsi="Symbol" w:hint="default"/>
      </w:rPr>
    </w:lvl>
    <w:lvl w:ilvl="4" w:tplc="04150003" w:tentative="1">
      <w:start w:val="1"/>
      <w:numFmt w:val="bullet"/>
      <w:lvlText w:val="o"/>
      <w:lvlJc w:val="left"/>
      <w:pPr>
        <w:ind w:left="3460" w:hanging="360"/>
      </w:pPr>
      <w:rPr>
        <w:rFonts w:ascii="Courier New" w:hAnsi="Courier New" w:cs="Courier New" w:hint="default"/>
      </w:rPr>
    </w:lvl>
    <w:lvl w:ilvl="5" w:tplc="04150005" w:tentative="1">
      <w:start w:val="1"/>
      <w:numFmt w:val="bullet"/>
      <w:lvlText w:val=""/>
      <w:lvlJc w:val="left"/>
      <w:pPr>
        <w:ind w:left="4180" w:hanging="360"/>
      </w:pPr>
      <w:rPr>
        <w:rFonts w:ascii="Wingdings" w:hAnsi="Wingdings" w:hint="default"/>
      </w:rPr>
    </w:lvl>
    <w:lvl w:ilvl="6" w:tplc="04150001" w:tentative="1">
      <w:start w:val="1"/>
      <w:numFmt w:val="bullet"/>
      <w:lvlText w:val=""/>
      <w:lvlJc w:val="left"/>
      <w:pPr>
        <w:ind w:left="4900" w:hanging="360"/>
      </w:pPr>
      <w:rPr>
        <w:rFonts w:ascii="Symbol" w:hAnsi="Symbol" w:hint="default"/>
      </w:rPr>
    </w:lvl>
    <w:lvl w:ilvl="7" w:tplc="04150003" w:tentative="1">
      <w:start w:val="1"/>
      <w:numFmt w:val="bullet"/>
      <w:lvlText w:val="o"/>
      <w:lvlJc w:val="left"/>
      <w:pPr>
        <w:ind w:left="5620" w:hanging="360"/>
      </w:pPr>
      <w:rPr>
        <w:rFonts w:ascii="Courier New" w:hAnsi="Courier New" w:cs="Courier New" w:hint="default"/>
      </w:rPr>
    </w:lvl>
    <w:lvl w:ilvl="8" w:tplc="04150005" w:tentative="1">
      <w:start w:val="1"/>
      <w:numFmt w:val="bullet"/>
      <w:lvlText w:val=""/>
      <w:lvlJc w:val="left"/>
      <w:pPr>
        <w:ind w:left="6340" w:hanging="360"/>
      </w:pPr>
      <w:rPr>
        <w:rFonts w:ascii="Wingdings" w:hAnsi="Wingdings" w:hint="default"/>
      </w:rPr>
    </w:lvl>
  </w:abstractNum>
  <w:abstractNum w:abstractNumId="19" w15:restartNumberingAfterBreak="0">
    <w:nsid w:val="060C3D3C"/>
    <w:multiLevelType w:val="hybridMultilevel"/>
    <w:tmpl w:val="10FAB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4978A0"/>
    <w:multiLevelType w:val="hybridMultilevel"/>
    <w:tmpl w:val="DE04F860"/>
    <w:lvl w:ilvl="0" w:tplc="5F7C7856">
      <w:start w:val="1"/>
      <w:numFmt w:val="bullet"/>
      <w:lvlText w:val=""/>
      <w:lvlJc w:val="left"/>
      <w:pPr>
        <w:ind w:left="580" w:hanging="360"/>
      </w:pPr>
      <w:rPr>
        <w:rFonts w:ascii="Symbol" w:hAnsi="Symbol" w:hint="default"/>
      </w:rPr>
    </w:lvl>
    <w:lvl w:ilvl="1" w:tplc="04150003" w:tentative="1">
      <w:start w:val="1"/>
      <w:numFmt w:val="bullet"/>
      <w:lvlText w:val="o"/>
      <w:lvlJc w:val="left"/>
      <w:pPr>
        <w:ind w:left="1300" w:hanging="360"/>
      </w:pPr>
      <w:rPr>
        <w:rFonts w:ascii="Courier New" w:hAnsi="Courier New" w:cs="Courier New" w:hint="default"/>
      </w:rPr>
    </w:lvl>
    <w:lvl w:ilvl="2" w:tplc="04150005" w:tentative="1">
      <w:start w:val="1"/>
      <w:numFmt w:val="bullet"/>
      <w:lvlText w:val=""/>
      <w:lvlJc w:val="left"/>
      <w:pPr>
        <w:ind w:left="2020" w:hanging="360"/>
      </w:pPr>
      <w:rPr>
        <w:rFonts w:ascii="Wingdings" w:hAnsi="Wingdings" w:hint="default"/>
      </w:rPr>
    </w:lvl>
    <w:lvl w:ilvl="3" w:tplc="04150001" w:tentative="1">
      <w:start w:val="1"/>
      <w:numFmt w:val="bullet"/>
      <w:lvlText w:val=""/>
      <w:lvlJc w:val="left"/>
      <w:pPr>
        <w:ind w:left="2740" w:hanging="360"/>
      </w:pPr>
      <w:rPr>
        <w:rFonts w:ascii="Symbol" w:hAnsi="Symbol" w:hint="default"/>
      </w:rPr>
    </w:lvl>
    <w:lvl w:ilvl="4" w:tplc="04150003" w:tentative="1">
      <w:start w:val="1"/>
      <w:numFmt w:val="bullet"/>
      <w:lvlText w:val="o"/>
      <w:lvlJc w:val="left"/>
      <w:pPr>
        <w:ind w:left="3460" w:hanging="360"/>
      </w:pPr>
      <w:rPr>
        <w:rFonts w:ascii="Courier New" w:hAnsi="Courier New" w:cs="Courier New" w:hint="default"/>
      </w:rPr>
    </w:lvl>
    <w:lvl w:ilvl="5" w:tplc="04150005" w:tentative="1">
      <w:start w:val="1"/>
      <w:numFmt w:val="bullet"/>
      <w:lvlText w:val=""/>
      <w:lvlJc w:val="left"/>
      <w:pPr>
        <w:ind w:left="4180" w:hanging="360"/>
      </w:pPr>
      <w:rPr>
        <w:rFonts w:ascii="Wingdings" w:hAnsi="Wingdings" w:hint="default"/>
      </w:rPr>
    </w:lvl>
    <w:lvl w:ilvl="6" w:tplc="04150001" w:tentative="1">
      <w:start w:val="1"/>
      <w:numFmt w:val="bullet"/>
      <w:lvlText w:val=""/>
      <w:lvlJc w:val="left"/>
      <w:pPr>
        <w:ind w:left="4900" w:hanging="360"/>
      </w:pPr>
      <w:rPr>
        <w:rFonts w:ascii="Symbol" w:hAnsi="Symbol" w:hint="default"/>
      </w:rPr>
    </w:lvl>
    <w:lvl w:ilvl="7" w:tplc="04150003" w:tentative="1">
      <w:start w:val="1"/>
      <w:numFmt w:val="bullet"/>
      <w:lvlText w:val="o"/>
      <w:lvlJc w:val="left"/>
      <w:pPr>
        <w:ind w:left="5620" w:hanging="360"/>
      </w:pPr>
      <w:rPr>
        <w:rFonts w:ascii="Courier New" w:hAnsi="Courier New" w:cs="Courier New" w:hint="default"/>
      </w:rPr>
    </w:lvl>
    <w:lvl w:ilvl="8" w:tplc="04150005" w:tentative="1">
      <w:start w:val="1"/>
      <w:numFmt w:val="bullet"/>
      <w:lvlText w:val=""/>
      <w:lvlJc w:val="left"/>
      <w:pPr>
        <w:ind w:left="6340" w:hanging="360"/>
      </w:pPr>
      <w:rPr>
        <w:rFonts w:ascii="Wingdings" w:hAnsi="Wingdings" w:hint="default"/>
      </w:rPr>
    </w:lvl>
  </w:abstractNum>
  <w:abstractNum w:abstractNumId="21" w15:restartNumberingAfterBreak="0">
    <w:nsid w:val="0D1A42C8"/>
    <w:multiLevelType w:val="hybridMultilevel"/>
    <w:tmpl w:val="8FD69536"/>
    <w:lvl w:ilvl="0" w:tplc="00000007">
      <w:start w:val="1"/>
      <w:numFmt w:val="bullet"/>
      <w:lvlText w:val=""/>
      <w:lvlJc w:val="left"/>
      <w:pPr>
        <w:ind w:left="1004" w:hanging="360"/>
      </w:pPr>
      <w:rPr>
        <w:rFonts w:ascii="Symbol" w:hAnsi="Symbol" w:cs="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12917D4D"/>
    <w:multiLevelType w:val="hybridMultilevel"/>
    <w:tmpl w:val="B4D837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8FC216F"/>
    <w:multiLevelType w:val="hybridMultilevel"/>
    <w:tmpl w:val="54CEF72E"/>
    <w:lvl w:ilvl="0" w:tplc="393ADF48">
      <w:start w:val="2"/>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19BC6F5D"/>
    <w:multiLevelType w:val="hybridMultilevel"/>
    <w:tmpl w:val="482053B0"/>
    <w:lvl w:ilvl="0" w:tplc="5F7C7856">
      <w:start w:val="1"/>
      <w:numFmt w:val="bullet"/>
      <w:lvlText w:val=""/>
      <w:lvlJc w:val="left"/>
      <w:pPr>
        <w:ind w:left="580" w:hanging="360"/>
      </w:pPr>
      <w:rPr>
        <w:rFonts w:ascii="Symbol" w:hAnsi="Symbol" w:hint="default"/>
      </w:rPr>
    </w:lvl>
    <w:lvl w:ilvl="1" w:tplc="04150003" w:tentative="1">
      <w:start w:val="1"/>
      <w:numFmt w:val="bullet"/>
      <w:lvlText w:val="o"/>
      <w:lvlJc w:val="left"/>
      <w:pPr>
        <w:ind w:left="1300" w:hanging="360"/>
      </w:pPr>
      <w:rPr>
        <w:rFonts w:ascii="Courier New" w:hAnsi="Courier New" w:cs="Courier New" w:hint="default"/>
      </w:rPr>
    </w:lvl>
    <w:lvl w:ilvl="2" w:tplc="04150005" w:tentative="1">
      <w:start w:val="1"/>
      <w:numFmt w:val="bullet"/>
      <w:lvlText w:val=""/>
      <w:lvlJc w:val="left"/>
      <w:pPr>
        <w:ind w:left="2020" w:hanging="360"/>
      </w:pPr>
      <w:rPr>
        <w:rFonts w:ascii="Wingdings" w:hAnsi="Wingdings" w:hint="default"/>
      </w:rPr>
    </w:lvl>
    <w:lvl w:ilvl="3" w:tplc="04150001" w:tentative="1">
      <w:start w:val="1"/>
      <w:numFmt w:val="bullet"/>
      <w:lvlText w:val=""/>
      <w:lvlJc w:val="left"/>
      <w:pPr>
        <w:ind w:left="2740" w:hanging="360"/>
      </w:pPr>
      <w:rPr>
        <w:rFonts w:ascii="Symbol" w:hAnsi="Symbol" w:hint="default"/>
      </w:rPr>
    </w:lvl>
    <w:lvl w:ilvl="4" w:tplc="04150003" w:tentative="1">
      <w:start w:val="1"/>
      <w:numFmt w:val="bullet"/>
      <w:lvlText w:val="o"/>
      <w:lvlJc w:val="left"/>
      <w:pPr>
        <w:ind w:left="3460" w:hanging="360"/>
      </w:pPr>
      <w:rPr>
        <w:rFonts w:ascii="Courier New" w:hAnsi="Courier New" w:cs="Courier New" w:hint="default"/>
      </w:rPr>
    </w:lvl>
    <w:lvl w:ilvl="5" w:tplc="04150005" w:tentative="1">
      <w:start w:val="1"/>
      <w:numFmt w:val="bullet"/>
      <w:lvlText w:val=""/>
      <w:lvlJc w:val="left"/>
      <w:pPr>
        <w:ind w:left="4180" w:hanging="360"/>
      </w:pPr>
      <w:rPr>
        <w:rFonts w:ascii="Wingdings" w:hAnsi="Wingdings" w:hint="default"/>
      </w:rPr>
    </w:lvl>
    <w:lvl w:ilvl="6" w:tplc="04150001" w:tentative="1">
      <w:start w:val="1"/>
      <w:numFmt w:val="bullet"/>
      <w:lvlText w:val=""/>
      <w:lvlJc w:val="left"/>
      <w:pPr>
        <w:ind w:left="4900" w:hanging="360"/>
      </w:pPr>
      <w:rPr>
        <w:rFonts w:ascii="Symbol" w:hAnsi="Symbol" w:hint="default"/>
      </w:rPr>
    </w:lvl>
    <w:lvl w:ilvl="7" w:tplc="04150003" w:tentative="1">
      <w:start w:val="1"/>
      <w:numFmt w:val="bullet"/>
      <w:lvlText w:val="o"/>
      <w:lvlJc w:val="left"/>
      <w:pPr>
        <w:ind w:left="5620" w:hanging="360"/>
      </w:pPr>
      <w:rPr>
        <w:rFonts w:ascii="Courier New" w:hAnsi="Courier New" w:cs="Courier New" w:hint="default"/>
      </w:rPr>
    </w:lvl>
    <w:lvl w:ilvl="8" w:tplc="04150005" w:tentative="1">
      <w:start w:val="1"/>
      <w:numFmt w:val="bullet"/>
      <w:lvlText w:val=""/>
      <w:lvlJc w:val="left"/>
      <w:pPr>
        <w:ind w:left="6340" w:hanging="360"/>
      </w:pPr>
      <w:rPr>
        <w:rFonts w:ascii="Wingdings" w:hAnsi="Wingdings" w:hint="default"/>
      </w:rPr>
    </w:lvl>
  </w:abstractNum>
  <w:abstractNum w:abstractNumId="25" w15:restartNumberingAfterBreak="0">
    <w:nsid w:val="1E777E11"/>
    <w:multiLevelType w:val="multilevel"/>
    <w:tmpl w:val="0000000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26" w15:restartNumberingAfterBreak="0">
    <w:nsid w:val="28562050"/>
    <w:multiLevelType w:val="hybridMultilevel"/>
    <w:tmpl w:val="8BA249EE"/>
    <w:lvl w:ilvl="0" w:tplc="00000007">
      <w:start w:val="1"/>
      <w:numFmt w:val="bullet"/>
      <w:lvlText w:val=""/>
      <w:lvlJc w:val="left"/>
      <w:pPr>
        <w:ind w:left="579" w:hanging="360"/>
      </w:pPr>
      <w:rPr>
        <w:rFonts w:ascii="Symbol" w:hAnsi="Symbol" w:cs="Symbol" w:hint="default"/>
      </w:rPr>
    </w:lvl>
    <w:lvl w:ilvl="1" w:tplc="04150003" w:tentative="1">
      <w:start w:val="1"/>
      <w:numFmt w:val="bullet"/>
      <w:lvlText w:val="o"/>
      <w:lvlJc w:val="left"/>
      <w:pPr>
        <w:ind w:left="1299" w:hanging="360"/>
      </w:pPr>
      <w:rPr>
        <w:rFonts w:ascii="Courier New" w:hAnsi="Courier New" w:cs="Courier New" w:hint="default"/>
      </w:rPr>
    </w:lvl>
    <w:lvl w:ilvl="2" w:tplc="04150005" w:tentative="1">
      <w:start w:val="1"/>
      <w:numFmt w:val="bullet"/>
      <w:lvlText w:val=""/>
      <w:lvlJc w:val="left"/>
      <w:pPr>
        <w:ind w:left="2019" w:hanging="360"/>
      </w:pPr>
      <w:rPr>
        <w:rFonts w:ascii="Wingdings" w:hAnsi="Wingdings" w:hint="default"/>
      </w:rPr>
    </w:lvl>
    <w:lvl w:ilvl="3" w:tplc="04150001" w:tentative="1">
      <w:start w:val="1"/>
      <w:numFmt w:val="bullet"/>
      <w:lvlText w:val=""/>
      <w:lvlJc w:val="left"/>
      <w:pPr>
        <w:ind w:left="2739" w:hanging="360"/>
      </w:pPr>
      <w:rPr>
        <w:rFonts w:ascii="Symbol" w:hAnsi="Symbol" w:hint="default"/>
      </w:rPr>
    </w:lvl>
    <w:lvl w:ilvl="4" w:tplc="04150003" w:tentative="1">
      <w:start w:val="1"/>
      <w:numFmt w:val="bullet"/>
      <w:lvlText w:val="o"/>
      <w:lvlJc w:val="left"/>
      <w:pPr>
        <w:ind w:left="3459" w:hanging="360"/>
      </w:pPr>
      <w:rPr>
        <w:rFonts w:ascii="Courier New" w:hAnsi="Courier New" w:cs="Courier New" w:hint="default"/>
      </w:rPr>
    </w:lvl>
    <w:lvl w:ilvl="5" w:tplc="04150005" w:tentative="1">
      <w:start w:val="1"/>
      <w:numFmt w:val="bullet"/>
      <w:lvlText w:val=""/>
      <w:lvlJc w:val="left"/>
      <w:pPr>
        <w:ind w:left="4179" w:hanging="360"/>
      </w:pPr>
      <w:rPr>
        <w:rFonts w:ascii="Wingdings" w:hAnsi="Wingdings" w:hint="default"/>
      </w:rPr>
    </w:lvl>
    <w:lvl w:ilvl="6" w:tplc="04150001" w:tentative="1">
      <w:start w:val="1"/>
      <w:numFmt w:val="bullet"/>
      <w:lvlText w:val=""/>
      <w:lvlJc w:val="left"/>
      <w:pPr>
        <w:ind w:left="4899" w:hanging="360"/>
      </w:pPr>
      <w:rPr>
        <w:rFonts w:ascii="Symbol" w:hAnsi="Symbol" w:hint="default"/>
      </w:rPr>
    </w:lvl>
    <w:lvl w:ilvl="7" w:tplc="04150003" w:tentative="1">
      <w:start w:val="1"/>
      <w:numFmt w:val="bullet"/>
      <w:lvlText w:val="o"/>
      <w:lvlJc w:val="left"/>
      <w:pPr>
        <w:ind w:left="5619" w:hanging="360"/>
      </w:pPr>
      <w:rPr>
        <w:rFonts w:ascii="Courier New" w:hAnsi="Courier New" w:cs="Courier New" w:hint="default"/>
      </w:rPr>
    </w:lvl>
    <w:lvl w:ilvl="8" w:tplc="04150005" w:tentative="1">
      <w:start w:val="1"/>
      <w:numFmt w:val="bullet"/>
      <w:lvlText w:val=""/>
      <w:lvlJc w:val="left"/>
      <w:pPr>
        <w:ind w:left="6339" w:hanging="360"/>
      </w:pPr>
      <w:rPr>
        <w:rFonts w:ascii="Wingdings" w:hAnsi="Wingdings" w:hint="default"/>
      </w:rPr>
    </w:lvl>
  </w:abstractNum>
  <w:abstractNum w:abstractNumId="27" w15:restartNumberingAfterBreak="0">
    <w:nsid w:val="294744C3"/>
    <w:multiLevelType w:val="hybridMultilevel"/>
    <w:tmpl w:val="4C0CFCF8"/>
    <w:lvl w:ilvl="0" w:tplc="00000003">
      <w:start w:val="1"/>
      <w:numFmt w:val="bullet"/>
      <w:lvlText w:val=""/>
      <w:lvlJc w:val="left"/>
      <w:pPr>
        <w:ind w:left="1440" w:hanging="360"/>
      </w:pPr>
      <w:rPr>
        <w:rFonts w:ascii="Symbol" w:hAnsi="Symbol" w:cs="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FF9222D"/>
    <w:multiLevelType w:val="hybridMultilevel"/>
    <w:tmpl w:val="AE2E8608"/>
    <w:lvl w:ilvl="0" w:tplc="5F7C7856">
      <w:start w:val="1"/>
      <w:numFmt w:val="bullet"/>
      <w:lvlText w:val=""/>
      <w:lvlJc w:val="left"/>
      <w:pPr>
        <w:ind w:left="579" w:hanging="360"/>
      </w:pPr>
      <w:rPr>
        <w:rFonts w:ascii="Symbol" w:hAnsi="Symbol" w:hint="default"/>
      </w:rPr>
    </w:lvl>
    <w:lvl w:ilvl="1" w:tplc="04150003" w:tentative="1">
      <w:start w:val="1"/>
      <w:numFmt w:val="bullet"/>
      <w:lvlText w:val="o"/>
      <w:lvlJc w:val="left"/>
      <w:pPr>
        <w:ind w:left="1299" w:hanging="360"/>
      </w:pPr>
      <w:rPr>
        <w:rFonts w:ascii="Courier New" w:hAnsi="Courier New" w:cs="Courier New" w:hint="default"/>
      </w:rPr>
    </w:lvl>
    <w:lvl w:ilvl="2" w:tplc="04150005" w:tentative="1">
      <w:start w:val="1"/>
      <w:numFmt w:val="bullet"/>
      <w:lvlText w:val=""/>
      <w:lvlJc w:val="left"/>
      <w:pPr>
        <w:ind w:left="2019" w:hanging="360"/>
      </w:pPr>
      <w:rPr>
        <w:rFonts w:ascii="Wingdings" w:hAnsi="Wingdings" w:hint="default"/>
      </w:rPr>
    </w:lvl>
    <w:lvl w:ilvl="3" w:tplc="04150001" w:tentative="1">
      <w:start w:val="1"/>
      <w:numFmt w:val="bullet"/>
      <w:lvlText w:val=""/>
      <w:lvlJc w:val="left"/>
      <w:pPr>
        <w:ind w:left="2739" w:hanging="360"/>
      </w:pPr>
      <w:rPr>
        <w:rFonts w:ascii="Symbol" w:hAnsi="Symbol" w:hint="default"/>
      </w:rPr>
    </w:lvl>
    <w:lvl w:ilvl="4" w:tplc="04150003" w:tentative="1">
      <w:start w:val="1"/>
      <w:numFmt w:val="bullet"/>
      <w:lvlText w:val="o"/>
      <w:lvlJc w:val="left"/>
      <w:pPr>
        <w:ind w:left="3459" w:hanging="360"/>
      </w:pPr>
      <w:rPr>
        <w:rFonts w:ascii="Courier New" w:hAnsi="Courier New" w:cs="Courier New" w:hint="default"/>
      </w:rPr>
    </w:lvl>
    <w:lvl w:ilvl="5" w:tplc="04150005" w:tentative="1">
      <w:start w:val="1"/>
      <w:numFmt w:val="bullet"/>
      <w:lvlText w:val=""/>
      <w:lvlJc w:val="left"/>
      <w:pPr>
        <w:ind w:left="4179" w:hanging="360"/>
      </w:pPr>
      <w:rPr>
        <w:rFonts w:ascii="Wingdings" w:hAnsi="Wingdings" w:hint="default"/>
      </w:rPr>
    </w:lvl>
    <w:lvl w:ilvl="6" w:tplc="04150001" w:tentative="1">
      <w:start w:val="1"/>
      <w:numFmt w:val="bullet"/>
      <w:lvlText w:val=""/>
      <w:lvlJc w:val="left"/>
      <w:pPr>
        <w:ind w:left="4899" w:hanging="360"/>
      </w:pPr>
      <w:rPr>
        <w:rFonts w:ascii="Symbol" w:hAnsi="Symbol" w:hint="default"/>
      </w:rPr>
    </w:lvl>
    <w:lvl w:ilvl="7" w:tplc="04150003" w:tentative="1">
      <w:start w:val="1"/>
      <w:numFmt w:val="bullet"/>
      <w:lvlText w:val="o"/>
      <w:lvlJc w:val="left"/>
      <w:pPr>
        <w:ind w:left="5619" w:hanging="360"/>
      </w:pPr>
      <w:rPr>
        <w:rFonts w:ascii="Courier New" w:hAnsi="Courier New" w:cs="Courier New" w:hint="default"/>
      </w:rPr>
    </w:lvl>
    <w:lvl w:ilvl="8" w:tplc="04150005" w:tentative="1">
      <w:start w:val="1"/>
      <w:numFmt w:val="bullet"/>
      <w:lvlText w:val=""/>
      <w:lvlJc w:val="left"/>
      <w:pPr>
        <w:ind w:left="6339" w:hanging="360"/>
      </w:pPr>
      <w:rPr>
        <w:rFonts w:ascii="Wingdings" w:hAnsi="Wingdings" w:hint="default"/>
      </w:rPr>
    </w:lvl>
  </w:abstractNum>
  <w:abstractNum w:abstractNumId="29" w15:restartNumberingAfterBreak="0">
    <w:nsid w:val="404D0ECD"/>
    <w:multiLevelType w:val="hybridMultilevel"/>
    <w:tmpl w:val="B4D83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5D5776"/>
    <w:multiLevelType w:val="hybridMultilevel"/>
    <w:tmpl w:val="2A509A30"/>
    <w:lvl w:ilvl="0" w:tplc="0415000D">
      <w:start w:val="1"/>
      <w:numFmt w:val="bullet"/>
      <w:lvlText w:val=""/>
      <w:lvlJc w:val="left"/>
      <w:pPr>
        <w:ind w:left="580" w:hanging="360"/>
      </w:pPr>
      <w:rPr>
        <w:rFonts w:ascii="Wingdings" w:hAnsi="Wingdings" w:hint="default"/>
      </w:rPr>
    </w:lvl>
    <w:lvl w:ilvl="1" w:tplc="04150003" w:tentative="1">
      <w:start w:val="1"/>
      <w:numFmt w:val="bullet"/>
      <w:lvlText w:val="o"/>
      <w:lvlJc w:val="left"/>
      <w:pPr>
        <w:ind w:left="1300" w:hanging="360"/>
      </w:pPr>
      <w:rPr>
        <w:rFonts w:ascii="Courier New" w:hAnsi="Courier New" w:cs="Courier New" w:hint="default"/>
      </w:rPr>
    </w:lvl>
    <w:lvl w:ilvl="2" w:tplc="04150005" w:tentative="1">
      <w:start w:val="1"/>
      <w:numFmt w:val="bullet"/>
      <w:lvlText w:val=""/>
      <w:lvlJc w:val="left"/>
      <w:pPr>
        <w:ind w:left="2020" w:hanging="360"/>
      </w:pPr>
      <w:rPr>
        <w:rFonts w:ascii="Wingdings" w:hAnsi="Wingdings" w:hint="default"/>
      </w:rPr>
    </w:lvl>
    <w:lvl w:ilvl="3" w:tplc="04150001" w:tentative="1">
      <w:start w:val="1"/>
      <w:numFmt w:val="bullet"/>
      <w:lvlText w:val=""/>
      <w:lvlJc w:val="left"/>
      <w:pPr>
        <w:ind w:left="2740" w:hanging="360"/>
      </w:pPr>
      <w:rPr>
        <w:rFonts w:ascii="Symbol" w:hAnsi="Symbol" w:hint="default"/>
      </w:rPr>
    </w:lvl>
    <w:lvl w:ilvl="4" w:tplc="04150003" w:tentative="1">
      <w:start w:val="1"/>
      <w:numFmt w:val="bullet"/>
      <w:lvlText w:val="o"/>
      <w:lvlJc w:val="left"/>
      <w:pPr>
        <w:ind w:left="3460" w:hanging="360"/>
      </w:pPr>
      <w:rPr>
        <w:rFonts w:ascii="Courier New" w:hAnsi="Courier New" w:cs="Courier New" w:hint="default"/>
      </w:rPr>
    </w:lvl>
    <w:lvl w:ilvl="5" w:tplc="04150005" w:tentative="1">
      <w:start w:val="1"/>
      <w:numFmt w:val="bullet"/>
      <w:lvlText w:val=""/>
      <w:lvlJc w:val="left"/>
      <w:pPr>
        <w:ind w:left="4180" w:hanging="360"/>
      </w:pPr>
      <w:rPr>
        <w:rFonts w:ascii="Wingdings" w:hAnsi="Wingdings" w:hint="default"/>
      </w:rPr>
    </w:lvl>
    <w:lvl w:ilvl="6" w:tplc="04150001" w:tentative="1">
      <w:start w:val="1"/>
      <w:numFmt w:val="bullet"/>
      <w:lvlText w:val=""/>
      <w:lvlJc w:val="left"/>
      <w:pPr>
        <w:ind w:left="4900" w:hanging="360"/>
      </w:pPr>
      <w:rPr>
        <w:rFonts w:ascii="Symbol" w:hAnsi="Symbol" w:hint="default"/>
      </w:rPr>
    </w:lvl>
    <w:lvl w:ilvl="7" w:tplc="04150003" w:tentative="1">
      <w:start w:val="1"/>
      <w:numFmt w:val="bullet"/>
      <w:lvlText w:val="o"/>
      <w:lvlJc w:val="left"/>
      <w:pPr>
        <w:ind w:left="5620" w:hanging="360"/>
      </w:pPr>
      <w:rPr>
        <w:rFonts w:ascii="Courier New" w:hAnsi="Courier New" w:cs="Courier New" w:hint="default"/>
      </w:rPr>
    </w:lvl>
    <w:lvl w:ilvl="8" w:tplc="04150005" w:tentative="1">
      <w:start w:val="1"/>
      <w:numFmt w:val="bullet"/>
      <w:lvlText w:val=""/>
      <w:lvlJc w:val="left"/>
      <w:pPr>
        <w:ind w:left="6340" w:hanging="360"/>
      </w:pPr>
      <w:rPr>
        <w:rFonts w:ascii="Wingdings" w:hAnsi="Wingdings" w:hint="default"/>
      </w:rPr>
    </w:lvl>
  </w:abstractNum>
  <w:abstractNum w:abstractNumId="31" w15:restartNumberingAfterBreak="0">
    <w:nsid w:val="499D5C3C"/>
    <w:multiLevelType w:val="multilevel"/>
    <w:tmpl w:val="DD8CEF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2" w15:restartNumberingAfterBreak="0">
    <w:nsid w:val="4BBF1AE1"/>
    <w:multiLevelType w:val="hybridMultilevel"/>
    <w:tmpl w:val="C1B23D2C"/>
    <w:lvl w:ilvl="0" w:tplc="988A862C">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51FD1780"/>
    <w:multiLevelType w:val="hybridMultilevel"/>
    <w:tmpl w:val="88E67E30"/>
    <w:lvl w:ilvl="0" w:tplc="00000007">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2D340F5"/>
    <w:multiLevelType w:val="hybridMultilevel"/>
    <w:tmpl w:val="DA44DAB0"/>
    <w:lvl w:ilvl="0" w:tplc="1F2EA6E2">
      <w:start w:val="1"/>
      <w:numFmt w:val="decimal"/>
      <w:lvlText w:val="%1."/>
      <w:lvlJc w:val="left"/>
      <w:pPr>
        <w:ind w:left="580" w:hanging="360"/>
      </w:p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35" w15:restartNumberingAfterBreak="0">
    <w:nsid w:val="564561FD"/>
    <w:multiLevelType w:val="hybridMultilevel"/>
    <w:tmpl w:val="E3E0A0A6"/>
    <w:lvl w:ilvl="0" w:tplc="6DE8BF2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7E50A4"/>
    <w:multiLevelType w:val="hybridMultilevel"/>
    <w:tmpl w:val="D2382F38"/>
    <w:lvl w:ilvl="0" w:tplc="5F7C7856">
      <w:start w:val="1"/>
      <w:numFmt w:val="bullet"/>
      <w:lvlText w:val=""/>
      <w:lvlJc w:val="left"/>
      <w:pPr>
        <w:ind w:left="220" w:hanging="360"/>
      </w:pPr>
      <w:rPr>
        <w:rFonts w:ascii="Symbol" w:hAnsi="Symbol" w:hint="default"/>
      </w:rPr>
    </w:lvl>
    <w:lvl w:ilvl="1" w:tplc="04150003" w:tentative="1">
      <w:start w:val="1"/>
      <w:numFmt w:val="bullet"/>
      <w:lvlText w:val="o"/>
      <w:lvlJc w:val="left"/>
      <w:pPr>
        <w:ind w:left="940" w:hanging="360"/>
      </w:pPr>
      <w:rPr>
        <w:rFonts w:ascii="Courier New" w:hAnsi="Courier New" w:cs="Courier New" w:hint="default"/>
      </w:rPr>
    </w:lvl>
    <w:lvl w:ilvl="2" w:tplc="04150005" w:tentative="1">
      <w:start w:val="1"/>
      <w:numFmt w:val="bullet"/>
      <w:lvlText w:val=""/>
      <w:lvlJc w:val="left"/>
      <w:pPr>
        <w:ind w:left="1660" w:hanging="360"/>
      </w:pPr>
      <w:rPr>
        <w:rFonts w:ascii="Wingdings" w:hAnsi="Wingdings" w:hint="default"/>
      </w:rPr>
    </w:lvl>
    <w:lvl w:ilvl="3" w:tplc="04150001" w:tentative="1">
      <w:start w:val="1"/>
      <w:numFmt w:val="bullet"/>
      <w:lvlText w:val=""/>
      <w:lvlJc w:val="left"/>
      <w:pPr>
        <w:ind w:left="2380" w:hanging="360"/>
      </w:pPr>
      <w:rPr>
        <w:rFonts w:ascii="Symbol" w:hAnsi="Symbol" w:hint="default"/>
      </w:rPr>
    </w:lvl>
    <w:lvl w:ilvl="4" w:tplc="04150003" w:tentative="1">
      <w:start w:val="1"/>
      <w:numFmt w:val="bullet"/>
      <w:lvlText w:val="o"/>
      <w:lvlJc w:val="left"/>
      <w:pPr>
        <w:ind w:left="3100" w:hanging="360"/>
      </w:pPr>
      <w:rPr>
        <w:rFonts w:ascii="Courier New" w:hAnsi="Courier New" w:cs="Courier New" w:hint="default"/>
      </w:rPr>
    </w:lvl>
    <w:lvl w:ilvl="5" w:tplc="04150005" w:tentative="1">
      <w:start w:val="1"/>
      <w:numFmt w:val="bullet"/>
      <w:lvlText w:val=""/>
      <w:lvlJc w:val="left"/>
      <w:pPr>
        <w:ind w:left="3820" w:hanging="360"/>
      </w:pPr>
      <w:rPr>
        <w:rFonts w:ascii="Wingdings" w:hAnsi="Wingdings" w:hint="default"/>
      </w:rPr>
    </w:lvl>
    <w:lvl w:ilvl="6" w:tplc="04150001" w:tentative="1">
      <w:start w:val="1"/>
      <w:numFmt w:val="bullet"/>
      <w:lvlText w:val=""/>
      <w:lvlJc w:val="left"/>
      <w:pPr>
        <w:ind w:left="4540" w:hanging="360"/>
      </w:pPr>
      <w:rPr>
        <w:rFonts w:ascii="Symbol" w:hAnsi="Symbol" w:hint="default"/>
      </w:rPr>
    </w:lvl>
    <w:lvl w:ilvl="7" w:tplc="04150003" w:tentative="1">
      <w:start w:val="1"/>
      <w:numFmt w:val="bullet"/>
      <w:lvlText w:val="o"/>
      <w:lvlJc w:val="left"/>
      <w:pPr>
        <w:ind w:left="5260" w:hanging="360"/>
      </w:pPr>
      <w:rPr>
        <w:rFonts w:ascii="Courier New" w:hAnsi="Courier New" w:cs="Courier New" w:hint="default"/>
      </w:rPr>
    </w:lvl>
    <w:lvl w:ilvl="8" w:tplc="04150005" w:tentative="1">
      <w:start w:val="1"/>
      <w:numFmt w:val="bullet"/>
      <w:lvlText w:val=""/>
      <w:lvlJc w:val="left"/>
      <w:pPr>
        <w:ind w:left="5980" w:hanging="360"/>
      </w:pPr>
      <w:rPr>
        <w:rFonts w:ascii="Wingdings" w:hAnsi="Wingdings" w:hint="default"/>
      </w:rPr>
    </w:lvl>
  </w:abstractNum>
  <w:abstractNum w:abstractNumId="37" w15:restartNumberingAfterBreak="0">
    <w:nsid w:val="57CF78EB"/>
    <w:multiLevelType w:val="hybridMultilevel"/>
    <w:tmpl w:val="32BC9CB6"/>
    <w:lvl w:ilvl="0" w:tplc="0415001B">
      <w:start w:val="1"/>
      <w:numFmt w:val="lowerRoman"/>
      <w:lvlText w:val="%1."/>
      <w:lvlJc w:val="righ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5EE24C13"/>
    <w:multiLevelType w:val="hybridMultilevel"/>
    <w:tmpl w:val="6D76A7EE"/>
    <w:lvl w:ilvl="0" w:tplc="0218BF6C">
      <w:start w:val="1"/>
      <w:numFmt w:val="bullet"/>
      <w:lvlText w:val=""/>
      <w:lvlJc w:val="left"/>
      <w:pPr>
        <w:ind w:left="579" w:hanging="360"/>
      </w:pPr>
      <w:rPr>
        <w:rFonts w:ascii="Symbol" w:hAnsi="Symbol" w:hint="default"/>
        <w:b/>
      </w:rPr>
    </w:lvl>
    <w:lvl w:ilvl="1" w:tplc="04150003" w:tentative="1">
      <w:start w:val="1"/>
      <w:numFmt w:val="bullet"/>
      <w:lvlText w:val="o"/>
      <w:lvlJc w:val="left"/>
      <w:pPr>
        <w:ind w:left="1299" w:hanging="360"/>
      </w:pPr>
      <w:rPr>
        <w:rFonts w:ascii="Courier New" w:hAnsi="Courier New" w:cs="Courier New" w:hint="default"/>
      </w:rPr>
    </w:lvl>
    <w:lvl w:ilvl="2" w:tplc="04150005" w:tentative="1">
      <w:start w:val="1"/>
      <w:numFmt w:val="bullet"/>
      <w:lvlText w:val=""/>
      <w:lvlJc w:val="left"/>
      <w:pPr>
        <w:ind w:left="2019" w:hanging="360"/>
      </w:pPr>
      <w:rPr>
        <w:rFonts w:ascii="Wingdings" w:hAnsi="Wingdings" w:hint="default"/>
      </w:rPr>
    </w:lvl>
    <w:lvl w:ilvl="3" w:tplc="04150001" w:tentative="1">
      <w:start w:val="1"/>
      <w:numFmt w:val="bullet"/>
      <w:lvlText w:val=""/>
      <w:lvlJc w:val="left"/>
      <w:pPr>
        <w:ind w:left="2739" w:hanging="360"/>
      </w:pPr>
      <w:rPr>
        <w:rFonts w:ascii="Symbol" w:hAnsi="Symbol" w:hint="default"/>
      </w:rPr>
    </w:lvl>
    <w:lvl w:ilvl="4" w:tplc="04150003" w:tentative="1">
      <w:start w:val="1"/>
      <w:numFmt w:val="bullet"/>
      <w:lvlText w:val="o"/>
      <w:lvlJc w:val="left"/>
      <w:pPr>
        <w:ind w:left="3459" w:hanging="360"/>
      </w:pPr>
      <w:rPr>
        <w:rFonts w:ascii="Courier New" w:hAnsi="Courier New" w:cs="Courier New" w:hint="default"/>
      </w:rPr>
    </w:lvl>
    <w:lvl w:ilvl="5" w:tplc="04150005" w:tentative="1">
      <w:start w:val="1"/>
      <w:numFmt w:val="bullet"/>
      <w:lvlText w:val=""/>
      <w:lvlJc w:val="left"/>
      <w:pPr>
        <w:ind w:left="4179" w:hanging="360"/>
      </w:pPr>
      <w:rPr>
        <w:rFonts w:ascii="Wingdings" w:hAnsi="Wingdings" w:hint="default"/>
      </w:rPr>
    </w:lvl>
    <w:lvl w:ilvl="6" w:tplc="04150001" w:tentative="1">
      <w:start w:val="1"/>
      <w:numFmt w:val="bullet"/>
      <w:lvlText w:val=""/>
      <w:lvlJc w:val="left"/>
      <w:pPr>
        <w:ind w:left="4899" w:hanging="360"/>
      </w:pPr>
      <w:rPr>
        <w:rFonts w:ascii="Symbol" w:hAnsi="Symbol" w:hint="default"/>
      </w:rPr>
    </w:lvl>
    <w:lvl w:ilvl="7" w:tplc="04150003" w:tentative="1">
      <w:start w:val="1"/>
      <w:numFmt w:val="bullet"/>
      <w:lvlText w:val="o"/>
      <w:lvlJc w:val="left"/>
      <w:pPr>
        <w:ind w:left="5619" w:hanging="360"/>
      </w:pPr>
      <w:rPr>
        <w:rFonts w:ascii="Courier New" w:hAnsi="Courier New" w:cs="Courier New" w:hint="default"/>
      </w:rPr>
    </w:lvl>
    <w:lvl w:ilvl="8" w:tplc="04150005" w:tentative="1">
      <w:start w:val="1"/>
      <w:numFmt w:val="bullet"/>
      <w:lvlText w:val=""/>
      <w:lvlJc w:val="left"/>
      <w:pPr>
        <w:ind w:left="6339" w:hanging="360"/>
      </w:pPr>
      <w:rPr>
        <w:rFonts w:ascii="Wingdings" w:hAnsi="Wingdings" w:hint="default"/>
      </w:rPr>
    </w:lvl>
  </w:abstractNum>
  <w:abstractNum w:abstractNumId="39" w15:restartNumberingAfterBreak="0">
    <w:nsid w:val="66D96204"/>
    <w:multiLevelType w:val="multilevel"/>
    <w:tmpl w:val="DD8CEF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0" w15:restartNumberingAfterBreak="0">
    <w:nsid w:val="68BC3054"/>
    <w:multiLevelType w:val="hybridMultilevel"/>
    <w:tmpl w:val="61322982"/>
    <w:lvl w:ilvl="0" w:tplc="00000007">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8B2DEF"/>
    <w:multiLevelType w:val="hybridMultilevel"/>
    <w:tmpl w:val="C054073E"/>
    <w:lvl w:ilvl="0" w:tplc="00000007">
      <w:start w:val="1"/>
      <w:numFmt w:val="bullet"/>
      <w:lvlText w:val=""/>
      <w:lvlJc w:val="left"/>
      <w:pPr>
        <w:ind w:left="579" w:hanging="360"/>
      </w:pPr>
      <w:rPr>
        <w:rFonts w:ascii="Symbol" w:hAnsi="Symbol" w:cs="Symbol" w:hint="default"/>
      </w:rPr>
    </w:lvl>
    <w:lvl w:ilvl="1" w:tplc="04150003" w:tentative="1">
      <w:start w:val="1"/>
      <w:numFmt w:val="bullet"/>
      <w:lvlText w:val="o"/>
      <w:lvlJc w:val="left"/>
      <w:pPr>
        <w:ind w:left="1299" w:hanging="360"/>
      </w:pPr>
      <w:rPr>
        <w:rFonts w:ascii="Courier New" w:hAnsi="Courier New" w:cs="Courier New" w:hint="default"/>
      </w:rPr>
    </w:lvl>
    <w:lvl w:ilvl="2" w:tplc="04150005" w:tentative="1">
      <w:start w:val="1"/>
      <w:numFmt w:val="bullet"/>
      <w:lvlText w:val=""/>
      <w:lvlJc w:val="left"/>
      <w:pPr>
        <w:ind w:left="2019" w:hanging="360"/>
      </w:pPr>
      <w:rPr>
        <w:rFonts w:ascii="Wingdings" w:hAnsi="Wingdings" w:hint="default"/>
      </w:rPr>
    </w:lvl>
    <w:lvl w:ilvl="3" w:tplc="04150001" w:tentative="1">
      <w:start w:val="1"/>
      <w:numFmt w:val="bullet"/>
      <w:lvlText w:val=""/>
      <w:lvlJc w:val="left"/>
      <w:pPr>
        <w:ind w:left="2739" w:hanging="360"/>
      </w:pPr>
      <w:rPr>
        <w:rFonts w:ascii="Symbol" w:hAnsi="Symbol" w:hint="default"/>
      </w:rPr>
    </w:lvl>
    <w:lvl w:ilvl="4" w:tplc="04150003" w:tentative="1">
      <w:start w:val="1"/>
      <w:numFmt w:val="bullet"/>
      <w:lvlText w:val="o"/>
      <w:lvlJc w:val="left"/>
      <w:pPr>
        <w:ind w:left="3459" w:hanging="360"/>
      </w:pPr>
      <w:rPr>
        <w:rFonts w:ascii="Courier New" w:hAnsi="Courier New" w:cs="Courier New" w:hint="default"/>
      </w:rPr>
    </w:lvl>
    <w:lvl w:ilvl="5" w:tplc="04150005" w:tentative="1">
      <w:start w:val="1"/>
      <w:numFmt w:val="bullet"/>
      <w:lvlText w:val=""/>
      <w:lvlJc w:val="left"/>
      <w:pPr>
        <w:ind w:left="4179" w:hanging="360"/>
      </w:pPr>
      <w:rPr>
        <w:rFonts w:ascii="Wingdings" w:hAnsi="Wingdings" w:hint="default"/>
      </w:rPr>
    </w:lvl>
    <w:lvl w:ilvl="6" w:tplc="04150001" w:tentative="1">
      <w:start w:val="1"/>
      <w:numFmt w:val="bullet"/>
      <w:lvlText w:val=""/>
      <w:lvlJc w:val="left"/>
      <w:pPr>
        <w:ind w:left="4899" w:hanging="360"/>
      </w:pPr>
      <w:rPr>
        <w:rFonts w:ascii="Symbol" w:hAnsi="Symbol" w:hint="default"/>
      </w:rPr>
    </w:lvl>
    <w:lvl w:ilvl="7" w:tplc="04150003" w:tentative="1">
      <w:start w:val="1"/>
      <w:numFmt w:val="bullet"/>
      <w:lvlText w:val="o"/>
      <w:lvlJc w:val="left"/>
      <w:pPr>
        <w:ind w:left="5619" w:hanging="360"/>
      </w:pPr>
      <w:rPr>
        <w:rFonts w:ascii="Courier New" w:hAnsi="Courier New" w:cs="Courier New" w:hint="default"/>
      </w:rPr>
    </w:lvl>
    <w:lvl w:ilvl="8" w:tplc="04150005" w:tentative="1">
      <w:start w:val="1"/>
      <w:numFmt w:val="bullet"/>
      <w:lvlText w:val=""/>
      <w:lvlJc w:val="left"/>
      <w:pPr>
        <w:ind w:left="6339" w:hanging="360"/>
      </w:pPr>
      <w:rPr>
        <w:rFonts w:ascii="Wingdings" w:hAnsi="Wingdings" w:hint="default"/>
      </w:rPr>
    </w:lvl>
  </w:abstractNum>
  <w:abstractNum w:abstractNumId="42" w15:restartNumberingAfterBreak="0">
    <w:nsid w:val="6D1B00D8"/>
    <w:multiLevelType w:val="hybridMultilevel"/>
    <w:tmpl w:val="83A6F446"/>
    <w:lvl w:ilvl="0" w:tplc="0BFAE3AA">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705C586D"/>
    <w:multiLevelType w:val="hybridMultilevel"/>
    <w:tmpl w:val="0EBCAD6C"/>
    <w:lvl w:ilvl="0" w:tplc="5F7C7856">
      <w:start w:val="1"/>
      <w:numFmt w:val="bullet"/>
      <w:lvlText w:val=""/>
      <w:lvlJc w:val="left"/>
      <w:pPr>
        <w:ind w:left="579" w:hanging="360"/>
      </w:pPr>
      <w:rPr>
        <w:rFonts w:ascii="Symbol" w:hAnsi="Symbol" w:hint="default"/>
      </w:rPr>
    </w:lvl>
    <w:lvl w:ilvl="1" w:tplc="04150003" w:tentative="1">
      <w:start w:val="1"/>
      <w:numFmt w:val="bullet"/>
      <w:lvlText w:val="o"/>
      <w:lvlJc w:val="left"/>
      <w:pPr>
        <w:ind w:left="1299" w:hanging="360"/>
      </w:pPr>
      <w:rPr>
        <w:rFonts w:ascii="Courier New" w:hAnsi="Courier New" w:cs="Courier New" w:hint="default"/>
      </w:rPr>
    </w:lvl>
    <w:lvl w:ilvl="2" w:tplc="04150005" w:tentative="1">
      <w:start w:val="1"/>
      <w:numFmt w:val="bullet"/>
      <w:lvlText w:val=""/>
      <w:lvlJc w:val="left"/>
      <w:pPr>
        <w:ind w:left="2019" w:hanging="360"/>
      </w:pPr>
      <w:rPr>
        <w:rFonts w:ascii="Wingdings" w:hAnsi="Wingdings" w:hint="default"/>
      </w:rPr>
    </w:lvl>
    <w:lvl w:ilvl="3" w:tplc="04150001" w:tentative="1">
      <w:start w:val="1"/>
      <w:numFmt w:val="bullet"/>
      <w:lvlText w:val=""/>
      <w:lvlJc w:val="left"/>
      <w:pPr>
        <w:ind w:left="2739" w:hanging="360"/>
      </w:pPr>
      <w:rPr>
        <w:rFonts w:ascii="Symbol" w:hAnsi="Symbol" w:hint="default"/>
      </w:rPr>
    </w:lvl>
    <w:lvl w:ilvl="4" w:tplc="04150003" w:tentative="1">
      <w:start w:val="1"/>
      <w:numFmt w:val="bullet"/>
      <w:lvlText w:val="o"/>
      <w:lvlJc w:val="left"/>
      <w:pPr>
        <w:ind w:left="3459" w:hanging="360"/>
      </w:pPr>
      <w:rPr>
        <w:rFonts w:ascii="Courier New" w:hAnsi="Courier New" w:cs="Courier New" w:hint="default"/>
      </w:rPr>
    </w:lvl>
    <w:lvl w:ilvl="5" w:tplc="04150005" w:tentative="1">
      <w:start w:val="1"/>
      <w:numFmt w:val="bullet"/>
      <w:lvlText w:val=""/>
      <w:lvlJc w:val="left"/>
      <w:pPr>
        <w:ind w:left="4179" w:hanging="360"/>
      </w:pPr>
      <w:rPr>
        <w:rFonts w:ascii="Wingdings" w:hAnsi="Wingdings" w:hint="default"/>
      </w:rPr>
    </w:lvl>
    <w:lvl w:ilvl="6" w:tplc="04150001" w:tentative="1">
      <w:start w:val="1"/>
      <w:numFmt w:val="bullet"/>
      <w:lvlText w:val=""/>
      <w:lvlJc w:val="left"/>
      <w:pPr>
        <w:ind w:left="4899" w:hanging="360"/>
      </w:pPr>
      <w:rPr>
        <w:rFonts w:ascii="Symbol" w:hAnsi="Symbol" w:hint="default"/>
      </w:rPr>
    </w:lvl>
    <w:lvl w:ilvl="7" w:tplc="04150003" w:tentative="1">
      <w:start w:val="1"/>
      <w:numFmt w:val="bullet"/>
      <w:lvlText w:val="o"/>
      <w:lvlJc w:val="left"/>
      <w:pPr>
        <w:ind w:left="5619" w:hanging="360"/>
      </w:pPr>
      <w:rPr>
        <w:rFonts w:ascii="Courier New" w:hAnsi="Courier New" w:cs="Courier New" w:hint="default"/>
      </w:rPr>
    </w:lvl>
    <w:lvl w:ilvl="8" w:tplc="04150005" w:tentative="1">
      <w:start w:val="1"/>
      <w:numFmt w:val="bullet"/>
      <w:lvlText w:val=""/>
      <w:lvlJc w:val="left"/>
      <w:pPr>
        <w:ind w:left="6339" w:hanging="360"/>
      </w:pPr>
      <w:rPr>
        <w:rFonts w:ascii="Wingdings" w:hAnsi="Wingdings" w:hint="default"/>
      </w:rPr>
    </w:lvl>
  </w:abstractNum>
  <w:abstractNum w:abstractNumId="44" w15:restartNumberingAfterBreak="0">
    <w:nsid w:val="73124BC8"/>
    <w:multiLevelType w:val="hybridMultilevel"/>
    <w:tmpl w:val="1A769B6A"/>
    <w:lvl w:ilvl="0" w:tplc="00000007">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995884">
    <w:abstractNumId w:val="0"/>
  </w:num>
  <w:num w:numId="2" w16cid:durableId="2101245086">
    <w:abstractNumId w:val="1"/>
  </w:num>
  <w:num w:numId="3" w16cid:durableId="83646043">
    <w:abstractNumId w:val="2"/>
  </w:num>
  <w:num w:numId="4" w16cid:durableId="1816604108">
    <w:abstractNumId w:val="3"/>
  </w:num>
  <w:num w:numId="5" w16cid:durableId="107550426">
    <w:abstractNumId w:val="4"/>
  </w:num>
  <w:num w:numId="6" w16cid:durableId="1917781906">
    <w:abstractNumId w:val="5"/>
  </w:num>
  <w:num w:numId="7" w16cid:durableId="1121339062">
    <w:abstractNumId w:val="6"/>
  </w:num>
  <w:num w:numId="8" w16cid:durableId="115217988">
    <w:abstractNumId w:val="7"/>
  </w:num>
  <w:num w:numId="9" w16cid:durableId="509417817">
    <w:abstractNumId w:val="8"/>
  </w:num>
  <w:num w:numId="10" w16cid:durableId="1659071710">
    <w:abstractNumId w:val="9"/>
  </w:num>
  <w:num w:numId="11" w16cid:durableId="154957828">
    <w:abstractNumId w:val="10"/>
  </w:num>
  <w:num w:numId="12" w16cid:durableId="2076590003">
    <w:abstractNumId w:val="11"/>
  </w:num>
  <w:num w:numId="13" w16cid:durableId="1282221462">
    <w:abstractNumId w:val="12"/>
  </w:num>
  <w:num w:numId="14" w16cid:durableId="480123573">
    <w:abstractNumId w:val="13"/>
  </w:num>
  <w:num w:numId="15" w16cid:durableId="1142891479">
    <w:abstractNumId w:val="43"/>
  </w:num>
  <w:num w:numId="16" w16cid:durableId="1026369999">
    <w:abstractNumId w:val="39"/>
  </w:num>
  <w:num w:numId="17" w16cid:durableId="281113659">
    <w:abstractNumId w:val="31"/>
  </w:num>
  <w:num w:numId="18" w16cid:durableId="342709021">
    <w:abstractNumId w:val="41"/>
  </w:num>
  <w:num w:numId="19" w16cid:durableId="1683848922">
    <w:abstractNumId w:val="26"/>
  </w:num>
  <w:num w:numId="20" w16cid:durableId="821502443">
    <w:abstractNumId w:val="33"/>
  </w:num>
  <w:num w:numId="21" w16cid:durableId="1006135987">
    <w:abstractNumId w:val="20"/>
  </w:num>
  <w:num w:numId="22" w16cid:durableId="869226683">
    <w:abstractNumId w:val="28"/>
  </w:num>
  <w:num w:numId="23" w16cid:durableId="1286228408">
    <w:abstractNumId w:val="44"/>
  </w:num>
  <w:num w:numId="24" w16cid:durableId="539630790">
    <w:abstractNumId w:val="40"/>
  </w:num>
  <w:num w:numId="25" w16cid:durableId="463741131">
    <w:abstractNumId w:val="21"/>
  </w:num>
  <w:num w:numId="26" w16cid:durableId="896472814">
    <w:abstractNumId w:val="24"/>
  </w:num>
  <w:num w:numId="27" w16cid:durableId="1811095957">
    <w:abstractNumId w:val="25"/>
  </w:num>
  <w:num w:numId="28" w16cid:durableId="211116603">
    <w:abstractNumId w:val="34"/>
  </w:num>
  <w:num w:numId="29" w16cid:durableId="1047990010">
    <w:abstractNumId w:val="36"/>
  </w:num>
  <w:num w:numId="30" w16cid:durableId="1206598255">
    <w:abstractNumId w:val="16"/>
  </w:num>
  <w:num w:numId="31" w16cid:durableId="1986425463">
    <w:abstractNumId w:val="14"/>
  </w:num>
  <w:num w:numId="32" w16cid:durableId="232668014">
    <w:abstractNumId w:val="30"/>
  </w:num>
  <w:num w:numId="33" w16cid:durableId="671416853">
    <w:abstractNumId w:val="18"/>
  </w:num>
  <w:num w:numId="34" w16cid:durableId="681594246">
    <w:abstractNumId w:val="29"/>
  </w:num>
  <w:num w:numId="35" w16cid:durableId="399835836">
    <w:abstractNumId w:val="19"/>
  </w:num>
  <w:num w:numId="36" w16cid:durableId="1202355596">
    <w:abstractNumId w:val="27"/>
  </w:num>
  <w:num w:numId="37" w16cid:durableId="2003242304">
    <w:abstractNumId w:val="42"/>
  </w:num>
  <w:num w:numId="38" w16cid:durableId="519399028">
    <w:abstractNumId w:val="37"/>
  </w:num>
  <w:num w:numId="39" w16cid:durableId="66153324">
    <w:abstractNumId w:val="38"/>
  </w:num>
  <w:num w:numId="40" w16cid:durableId="910434328">
    <w:abstractNumId w:val="22"/>
  </w:num>
  <w:num w:numId="41" w16cid:durableId="1634483240">
    <w:abstractNumId w:val="15"/>
  </w:num>
  <w:num w:numId="42" w16cid:durableId="18909212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96918883">
    <w:abstractNumId w:val="35"/>
  </w:num>
  <w:num w:numId="44" w16cid:durableId="427969351">
    <w:abstractNumId w:val="23"/>
  </w:num>
  <w:num w:numId="45" w16cid:durableId="143197288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36D"/>
    <w:rsid w:val="00003A3D"/>
    <w:rsid w:val="0001715C"/>
    <w:rsid w:val="00052537"/>
    <w:rsid w:val="00073320"/>
    <w:rsid w:val="00080258"/>
    <w:rsid w:val="00082524"/>
    <w:rsid w:val="00091859"/>
    <w:rsid w:val="000A7147"/>
    <w:rsid w:val="000B1921"/>
    <w:rsid w:val="000D2A71"/>
    <w:rsid w:val="00102536"/>
    <w:rsid w:val="001034F2"/>
    <w:rsid w:val="00104AD8"/>
    <w:rsid w:val="0012331A"/>
    <w:rsid w:val="00124B94"/>
    <w:rsid w:val="0014231B"/>
    <w:rsid w:val="001475DE"/>
    <w:rsid w:val="001670E5"/>
    <w:rsid w:val="00170836"/>
    <w:rsid w:val="00172709"/>
    <w:rsid w:val="00193B74"/>
    <w:rsid w:val="001D16FC"/>
    <w:rsid w:val="001D1E4F"/>
    <w:rsid w:val="001E4D72"/>
    <w:rsid w:val="001E7A78"/>
    <w:rsid w:val="00205CF7"/>
    <w:rsid w:val="002076AE"/>
    <w:rsid w:val="00236414"/>
    <w:rsid w:val="00243E0B"/>
    <w:rsid w:val="002706BC"/>
    <w:rsid w:val="002741BA"/>
    <w:rsid w:val="00283B51"/>
    <w:rsid w:val="00286D01"/>
    <w:rsid w:val="0028731A"/>
    <w:rsid w:val="00307B15"/>
    <w:rsid w:val="003169AE"/>
    <w:rsid w:val="00366478"/>
    <w:rsid w:val="00390AA6"/>
    <w:rsid w:val="003B263E"/>
    <w:rsid w:val="003D5FC0"/>
    <w:rsid w:val="003E5C2F"/>
    <w:rsid w:val="003F570D"/>
    <w:rsid w:val="004560CF"/>
    <w:rsid w:val="00462383"/>
    <w:rsid w:val="00463BD6"/>
    <w:rsid w:val="00470B36"/>
    <w:rsid w:val="004A234D"/>
    <w:rsid w:val="004C4769"/>
    <w:rsid w:val="004D6C8D"/>
    <w:rsid w:val="00503217"/>
    <w:rsid w:val="00521A35"/>
    <w:rsid w:val="005360C0"/>
    <w:rsid w:val="005517CF"/>
    <w:rsid w:val="00556835"/>
    <w:rsid w:val="00564A18"/>
    <w:rsid w:val="00582BB2"/>
    <w:rsid w:val="00593288"/>
    <w:rsid w:val="005961BA"/>
    <w:rsid w:val="005B1822"/>
    <w:rsid w:val="005B34D8"/>
    <w:rsid w:val="005E7CC3"/>
    <w:rsid w:val="005F5213"/>
    <w:rsid w:val="006000E5"/>
    <w:rsid w:val="00603E39"/>
    <w:rsid w:val="0062172F"/>
    <w:rsid w:val="006938F6"/>
    <w:rsid w:val="006E59F3"/>
    <w:rsid w:val="006E7EFF"/>
    <w:rsid w:val="007412E5"/>
    <w:rsid w:val="00741A39"/>
    <w:rsid w:val="00746429"/>
    <w:rsid w:val="00792685"/>
    <w:rsid w:val="0079314B"/>
    <w:rsid w:val="007A2726"/>
    <w:rsid w:val="007A7E0C"/>
    <w:rsid w:val="007E077F"/>
    <w:rsid w:val="007E3583"/>
    <w:rsid w:val="007E5829"/>
    <w:rsid w:val="00805E69"/>
    <w:rsid w:val="00826D2F"/>
    <w:rsid w:val="00827390"/>
    <w:rsid w:val="00850E12"/>
    <w:rsid w:val="0086388E"/>
    <w:rsid w:val="008761CE"/>
    <w:rsid w:val="008872D4"/>
    <w:rsid w:val="008A79D9"/>
    <w:rsid w:val="008F0FE1"/>
    <w:rsid w:val="00901885"/>
    <w:rsid w:val="009109D3"/>
    <w:rsid w:val="00925157"/>
    <w:rsid w:val="00951BD8"/>
    <w:rsid w:val="0097336D"/>
    <w:rsid w:val="00991524"/>
    <w:rsid w:val="009B511B"/>
    <w:rsid w:val="009B60B1"/>
    <w:rsid w:val="009C0793"/>
    <w:rsid w:val="009C3E59"/>
    <w:rsid w:val="009D1A7F"/>
    <w:rsid w:val="009D364C"/>
    <w:rsid w:val="009E2E97"/>
    <w:rsid w:val="009E666D"/>
    <w:rsid w:val="00A000AE"/>
    <w:rsid w:val="00A606D1"/>
    <w:rsid w:val="00A7164C"/>
    <w:rsid w:val="00A77402"/>
    <w:rsid w:val="00A8236F"/>
    <w:rsid w:val="00A86668"/>
    <w:rsid w:val="00AA7400"/>
    <w:rsid w:val="00AB06EC"/>
    <w:rsid w:val="00AB7B0C"/>
    <w:rsid w:val="00AC30DF"/>
    <w:rsid w:val="00AE1B0D"/>
    <w:rsid w:val="00AF2504"/>
    <w:rsid w:val="00AF6122"/>
    <w:rsid w:val="00AF7D1D"/>
    <w:rsid w:val="00B13887"/>
    <w:rsid w:val="00B2485D"/>
    <w:rsid w:val="00B52F3A"/>
    <w:rsid w:val="00B55DF3"/>
    <w:rsid w:val="00B851BD"/>
    <w:rsid w:val="00BC27A7"/>
    <w:rsid w:val="00BC636A"/>
    <w:rsid w:val="00BE13ED"/>
    <w:rsid w:val="00BE19A9"/>
    <w:rsid w:val="00BE5A22"/>
    <w:rsid w:val="00C05CE0"/>
    <w:rsid w:val="00C1757A"/>
    <w:rsid w:val="00C22C84"/>
    <w:rsid w:val="00C36631"/>
    <w:rsid w:val="00C77280"/>
    <w:rsid w:val="00C8615A"/>
    <w:rsid w:val="00C949DA"/>
    <w:rsid w:val="00CA4FC0"/>
    <w:rsid w:val="00CD0DF1"/>
    <w:rsid w:val="00CD7A17"/>
    <w:rsid w:val="00CD7AB9"/>
    <w:rsid w:val="00CE5592"/>
    <w:rsid w:val="00CF2E04"/>
    <w:rsid w:val="00CF6436"/>
    <w:rsid w:val="00CF6E94"/>
    <w:rsid w:val="00D24383"/>
    <w:rsid w:val="00D34EBA"/>
    <w:rsid w:val="00D4065E"/>
    <w:rsid w:val="00D41A40"/>
    <w:rsid w:val="00D42DF9"/>
    <w:rsid w:val="00D75990"/>
    <w:rsid w:val="00DA4200"/>
    <w:rsid w:val="00DB35FD"/>
    <w:rsid w:val="00DE17CC"/>
    <w:rsid w:val="00DE3933"/>
    <w:rsid w:val="00DE3AA4"/>
    <w:rsid w:val="00DF66BE"/>
    <w:rsid w:val="00E11541"/>
    <w:rsid w:val="00E12808"/>
    <w:rsid w:val="00E14F1E"/>
    <w:rsid w:val="00E24BD2"/>
    <w:rsid w:val="00E43D9E"/>
    <w:rsid w:val="00E56AAD"/>
    <w:rsid w:val="00E87175"/>
    <w:rsid w:val="00EA7E7F"/>
    <w:rsid w:val="00EB00DF"/>
    <w:rsid w:val="00EB4814"/>
    <w:rsid w:val="00ED1ACE"/>
    <w:rsid w:val="00F13BD6"/>
    <w:rsid w:val="00F2774F"/>
    <w:rsid w:val="00F27F07"/>
    <w:rsid w:val="00F308B6"/>
    <w:rsid w:val="00F472C0"/>
    <w:rsid w:val="00F538AC"/>
    <w:rsid w:val="00F563E5"/>
    <w:rsid w:val="00F61DAC"/>
    <w:rsid w:val="00F63EE9"/>
    <w:rsid w:val="00F9554E"/>
    <w:rsid w:val="00FA5687"/>
    <w:rsid w:val="00FC570C"/>
    <w:rsid w:val="00FC6F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1321CA"/>
  <w15:chartTrackingRefBased/>
  <w15:docId w15:val="{3EB7591C-B657-4136-BE7D-D172E6ABC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ind w:left="567" w:right="567"/>
    </w:pPr>
    <w:rPr>
      <w:rFonts w:ascii="Arial" w:eastAsia="Arial" w:hAnsi="Arial" w:cs="Arial"/>
      <w:sz w:val="18"/>
      <w:szCs w:val="18"/>
      <w:lang w:eastAsia="zh-CN"/>
    </w:rPr>
  </w:style>
  <w:style w:type="paragraph" w:styleId="Nagwek1">
    <w:name w:val="heading 1"/>
    <w:basedOn w:val="Normalny"/>
    <w:next w:val="Normalny"/>
    <w:qFormat/>
    <w:pPr>
      <w:keepNext/>
      <w:numPr>
        <w:numId w:val="1"/>
      </w:numPr>
      <w:spacing w:before="240" w:after="60"/>
      <w:outlineLvl w:val="0"/>
    </w:pPr>
    <w:rPr>
      <w:rFonts w:ascii="Cambria" w:eastAsia="Cambria" w:hAnsi="Cambria" w:cs="Cambria"/>
      <w:b/>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Verdana" w:eastAsia="Verdana" w:hAnsi="Verdana" w:cs="Verdana"/>
      <w:u w:val="none"/>
    </w:rPr>
  </w:style>
  <w:style w:type="character" w:customStyle="1" w:styleId="WW8Num2z0">
    <w:name w:val="WW8Num2z0"/>
    <w:rPr>
      <w:u w:val="none"/>
    </w:rPr>
  </w:style>
  <w:style w:type="character" w:customStyle="1" w:styleId="WW8Num3z0">
    <w:name w:val="WW8Num3z0"/>
    <w:rPr>
      <w:rFonts w:ascii="Symbol" w:hAnsi="Symbol" w:cs="Symbol" w:hint="default"/>
      <w:b w:val="0"/>
      <w:i w:val="0"/>
      <w:caps w:val="0"/>
      <w:smallCaps w:val="0"/>
      <w:strike w:val="0"/>
      <w:dstrike w:val="0"/>
      <w:color w:val="000000"/>
      <w:sz w:val="24"/>
      <w:szCs w:val="24"/>
      <w:u w:val="none"/>
    </w:rPr>
  </w:style>
  <w:style w:type="character" w:customStyle="1" w:styleId="WW8Num3z1">
    <w:name w:val="WW8Num3z1"/>
    <w:rPr>
      <w:rFonts w:ascii="Liberation Serif" w:hAnsi="Liberation Serif" w:cs="Liberation Serif"/>
      <w:u w:val="none"/>
    </w:rPr>
  </w:style>
  <w:style w:type="character" w:customStyle="1" w:styleId="WW8Num4z0">
    <w:name w:val="WW8Num4z0"/>
    <w:rPr>
      <w:u w:val="none"/>
    </w:rPr>
  </w:style>
  <w:style w:type="character" w:customStyle="1" w:styleId="WW8Num5z0">
    <w:name w:val="WW8Num5z0"/>
    <w:rPr>
      <w:rFonts w:hint="default"/>
      <w:u w:val="none"/>
    </w:rPr>
  </w:style>
  <w:style w:type="character" w:customStyle="1" w:styleId="WW8Num6z0">
    <w:name w:val="WW8Num6z0"/>
    <w:rPr>
      <w:rFonts w:ascii="Verdana" w:eastAsia="Verdana" w:hAnsi="Verdana" w:cs="Verdana"/>
      <w:u w:val="none"/>
    </w:rPr>
  </w:style>
  <w:style w:type="character" w:customStyle="1" w:styleId="WW8Num7z0">
    <w:name w:val="WW8Num7z0"/>
    <w:rPr>
      <w:rFonts w:ascii="Verdana" w:eastAsia="Verdana" w:hAnsi="Verdana" w:cs="Verdana"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val="0"/>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b w:val="0"/>
      <w:i w:val="0"/>
      <w:caps w:val="0"/>
      <w:smallCaps w:val="0"/>
      <w:strike w:val="0"/>
      <w:dstrike w:val="0"/>
      <w:color w:val="000000"/>
      <w:sz w:val="24"/>
      <w:szCs w:val="24"/>
      <w:u w:val="none"/>
    </w:rPr>
  </w:style>
  <w:style w:type="character" w:customStyle="1" w:styleId="WW8Num13z1">
    <w:name w:val="WW8Num13z1"/>
    <w:rPr>
      <w:u w:val="none"/>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eastAsia="Verdana"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Tahoma" w:eastAsia="Tahoma" w:hAnsi="Tahoma" w:cs="Tahoma"/>
      <w:b w:val="0"/>
      <w:i w:val="0"/>
      <w:sz w:val="18"/>
      <w:szCs w:val="1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Verdana" w:eastAsia="Times New Roman" w:hAnsi="Verdana" w:cs="Times New Roman"/>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Noto Sans Symbols" w:eastAsia="Noto Sans Symbols" w:hAnsi="Noto Sans Symbols" w:cs="Noto Sans Symbols"/>
    </w:rPr>
  </w:style>
  <w:style w:type="character" w:customStyle="1" w:styleId="WW8Num20z1">
    <w:name w:val="WW8Num20z1"/>
    <w:rPr>
      <w:rFonts w:ascii="Courier New" w:eastAsia="Courier New" w:hAnsi="Courier New" w:cs="Courier New"/>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u w:val="none"/>
    </w:rPr>
  </w:style>
  <w:style w:type="character" w:customStyle="1" w:styleId="WW8Num24z0">
    <w:name w:val="WW8Num24z0"/>
    <w:rPr>
      <w:rFonts w:hint="default"/>
      <w:b/>
      <w:i w:val="0"/>
      <w:caps w:val="0"/>
      <w:smallCaps w:val="0"/>
      <w:strike w:val="0"/>
      <w:dstrike w:val="0"/>
      <w:vanish w:val="0"/>
      <w:color w:val="000000"/>
      <w:position w:val="0"/>
      <w:sz w:val="24"/>
      <w:u w:val="none"/>
      <w:vertAlign w:val="baseline"/>
    </w:rPr>
  </w:style>
  <w:style w:type="character" w:customStyle="1" w:styleId="WW8Num24z1">
    <w:name w:val="WW8Num24z1"/>
    <w:rPr>
      <w:rFonts w:hint="default"/>
      <w:b/>
      <w:i w:val="0"/>
      <w:caps w:val="0"/>
      <w:smallCaps w:val="0"/>
      <w:strike w:val="0"/>
      <w:dstrike w:val="0"/>
      <w:vanish w:val="0"/>
      <w:color w:val="000000"/>
      <w:position w:val="0"/>
      <w:sz w:val="24"/>
      <w:u w:val="none"/>
      <w:vertAlign w:val="baseline"/>
      <w:lang w:val="pl-PL"/>
    </w:rPr>
  </w:style>
  <w:style w:type="character" w:customStyle="1" w:styleId="WW8Num24z2">
    <w:name w:val="WW8Num24z2"/>
    <w:rPr>
      <w:rFonts w:hint="default"/>
      <w:b w:val="0"/>
      <w:i w:val="0"/>
      <w:caps w:val="0"/>
      <w:smallCaps w:val="0"/>
      <w:strike w:val="0"/>
      <w:dstrike w:val="0"/>
      <w:vanish w:val="0"/>
      <w:color w:val="000000"/>
      <w:position w:val="0"/>
      <w:sz w:val="24"/>
      <w:u w:val="none"/>
      <w:vertAlign w:val="baseline"/>
    </w:rPr>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Noto Sans Symbols" w:eastAsia="Noto Sans Symbols" w:hAnsi="Noto Sans Symbols" w:cs="Noto Sans Symbols"/>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hint="default"/>
      <w:b/>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Verdana" w:eastAsia="Verdana" w:hAnsi="Verdana" w:cs="Verdana"/>
      <w:b w:val="0"/>
      <w:i w:val="0"/>
      <w:sz w:val="18"/>
      <w:szCs w:val="18"/>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hint="default"/>
      <w:b/>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b/>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Domylnaczcionkaakapitu1">
    <w:name w:val="Domyślna czcionka akapitu1"/>
  </w:style>
  <w:style w:type="character" w:customStyle="1" w:styleId="TekstdymkaZnak">
    <w:name w:val="Tekst dymka Znak"/>
    <w:rPr>
      <w:rFonts w:ascii="Tahoma" w:hAnsi="Tahoma" w:cs="Tahoma"/>
      <w:sz w:val="16"/>
      <w:szCs w:val="16"/>
    </w:rPr>
  </w:style>
  <w:style w:type="character" w:customStyle="1" w:styleId="NagwekZnak">
    <w:name w:val="Nagłówek Znak"/>
    <w:basedOn w:val="Domylnaczcionkaakapitu1"/>
  </w:style>
  <w:style w:type="character" w:customStyle="1" w:styleId="StopkaZnak">
    <w:name w:val="Stopka Znak"/>
    <w:basedOn w:val="Domylnaczcionkaakapitu1"/>
    <w:uiPriority w:val="99"/>
  </w:style>
  <w:style w:type="character" w:customStyle="1" w:styleId="Nagwek1Znak">
    <w:name w:val="Nagłówek 1 Znak"/>
    <w:rPr>
      <w:rFonts w:ascii="Cambria" w:eastAsia="Cambria" w:hAnsi="Cambria" w:cs="Cambria"/>
      <w:b/>
      <w:sz w:val="32"/>
      <w:szCs w:val="32"/>
    </w:rPr>
  </w:style>
  <w:style w:type="character" w:customStyle="1" w:styleId="HTML-wstpniesformatowanyZnak">
    <w:name w:val="HTML - wstępnie sformatowany Znak"/>
    <w:rPr>
      <w:rFonts w:ascii="Courier New" w:eastAsia="Times New Roman" w:hAnsi="Courier New" w:cs="Courier New"/>
    </w:rPr>
  </w:style>
  <w:style w:type="character" w:customStyle="1" w:styleId="TekstpodstawowyZnak">
    <w:name w:val="Tekst podstawowy Znak"/>
    <w:rPr>
      <w:rFonts w:ascii="Arial" w:eastAsia="Arial" w:hAnsi="Arial" w:cs="Arial"/>
      <w:sz w:val="18"/>
      <w:szCs w:val="18"/>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pPr>
      <w:suppressLineNumbers/>
    </w:pPr>
  </w:style>
  <w:style w:type="paragraph" w:styleId="Tekstdymka">
    <w:name w:val="Balloon Text"/>
    <w:basedOn w:val="Normalny"/>
    <w:pPr>
      <w:suppressAutoHyphens/>
      <w:spacing w:after="0" w:line="240" w:lineRule="auto"/>
    </w:pPr>
    <w:rPr>
      <w:rFonts w:ascii="Tahoma" w:hAnsi="Tahoma" w:cs="Tahoma"/>
      <w:sz w:val="16"/>
      <w:szCs w:val="16"/>
    </w:rPr>
  </w:style>
  <w:style w:type="paragraph" w:styleId="Nagwek">
    <w:name w:val="header"/>
    <w:basedOn w:val="Normalny"/>
    <w:pPr>
      <w:suppressAutoHyphens/>
      <w:spacing w:after="0" w:line="240" w:lineRule="auto"/>
    </w:pPr>
  </w:style>
  <w:style w:type="paragraph" w:styleId="Stopka">
    <w:name w:val="footer"/>
    <w:basedOn w:val="Normalny"/>
    <w:uiPriority w:val="99"/>
    <w:pPr>
      <w:suppressAutoHyphens/>
      <w:spacing w:after="0" w:line="240" w:lineRule="auto"/>
    </w:pPr>
  </w:style>
  <w:style w:type="paragraph" w:styleId="NormalnyWeb">
    <w:name w:val="Normal (Web)"/>
    <w:basedOn w:val="Normalny"/>
    <w:pPr>
      <w:suppressAutoHyphens/>
      <w:spacing w:before="100" w:after="100" w:line="240" w:lineRule="auto"/>
    </w:pPr>
    <w:rPr>
      <w:rFonts w:ascii="Times New Roman" w:eastAsia="Times New Roman" w:hAnsi="Times New Roman" w:cs="Times New Roman"/>
      <w:sz w:val="24"/>
      <w:szCs w:val="24"/>
    </w:rPr>
  </w:style>
  <w:style w:type="paragraph" w:customStyle="1" w:styleId="NumContinue">
    <w:name w:val="Num Continue"/>
    <w:basedOn w:val="Tekstpodstawowy"/>
    <w:pPr>
      <w:spacing w:line="240" w:lineRule="auto"/>
      <w:ind w:left="0" w:right="0"/>
    </w:pPr>
    <w:rPr>
      <w:rFonts w:ascii="Times New Roman" w:eastAsia="Times New Roman" w:hAnsi="Times New Roman" w:cs="Times New Roman"/>
      <w:sz w:val="24"/>
      <w:szCs w:val="24"/>
      <w:lang w:val="en-US"/>
    </w:rPr>
  </w:style>
  <w:style w:type="paragraph" w:customStyle="1" w:styleId="LOLglMain1">
    <w:name w:val="LOLglMain 1"/>
    <w:basedOn w:val="Normalny"/>
    <w:next w:val="NumContinue"/>
    <w:pPr>
      <w:keepNext/>
      <w:numPr>
        <w:numId w:val="9"/>
      </w:numPr>
      <w:spacing w:before="120" w:after="120" w:line="240" w:lineRule="auto"/>
      <w:ind w:left="567" w:right="0" w:firstLine="0"/>
      <w:jc w:val="both"/>
    </w:pPr>
    <w:rPr>
      <w:rFonts w:ascii="Times New Roman" w:eastAsia="Times New Roman" w:hAnsi="Times New Roman" w:cs="Times New Roman"/>
      <w:b/>
      <w:caps/>
      <w:sz w:val="24"/>
      <w:szCs w:val="20"/>
      <w:lang w:val="en-US"/>
    </w:rPr>
  </w:style>
  <w:style w:type="paragraph" w:customStyle="1" w:styleId="LOLglMain2">
    <w:name w:val="LOLglMain 2"/>
    <w:basedOn w:val="LOLglMain1"/>
    <w:next w:val="NumContinue"/>
    <w:pPr>
      <w:keepNext w:val="0"/>
      <w:ind w:left="720" w:hanging="720"/>
    </w:pPr>
    <w:rPr>
      <w:b w:val="0"/>
      <w:caps w:val="0"/>
    </w:rPr>
  </w:style>
  <w:style w:type="paragraph" w:customStyle="1" w:styleId="LOLglMain3">
    <w:name w:val="LOLglMain 3"/>
    <w:basedOn w:val="LOLglMain2"/>
    <w:next w:val="NumContinue"/>
  </w:style>
  <w:style w:type="paragraph" w:customStyle="1" w:styleId="LOLglMain4">
    <w:name w:val="LOLglMain 4"/>
    <w:basedOn w:val="LOLglMain3"/>
    <w:next w:val="NumContinue"/>
  </w:style>
  <w:style w:type="paragraph" w:customStyle="1" w:styleId="LOLglMain5">
    <w:name w:val="LOLglMain 5"/>
    <w:basedOn w:val="LOLglMain4"/>
    <w:next w:val="NumContinue"/>
    <w:pPr>
      <w:spacing w:before="0" w:after="240"/>
      <w:jc w:val="left"/>
    </w:pPr>
  </w:style>
  <w:style w:type="paragraph" w:customStyle="1" w:styleId="LOLglMain6">
    <w:name w:val="LOLglMain 6"/>
    <w:basedOn w:val="LOLglMain5"/>
    <w:next w:val="NumContinue"/>
  </w:style>
  <w:style w:type="paragraph" w:customStyle="1" w:styleId="LOLglMain7">
    <w:name w:val="LOLglMain 7"/>
    <w:basedOn w:val="LOLglMain6"/>
    <w:next w:val="NumContinue"/>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pPr>
    <w:rPr>
      <w:rFonts w:ascii="Courier New" w:eastAsia="Times New Roman" w:hAnsi="Courier New" w:cs="Courier New"/>
      <w:sz w:val="20"/>
      <w:szCs w:val="20"/>
    </w:rPr>
  </w:style>
  <w:style w:type="paragraph" w:customStyle="1" w:styleId="WW-Domylnie">
    <w:name w:val="WW-Domyślnie"/>
    <w:pPr>
      <w:tabs>
        <w:tab w:val="left" w:pos="720"/>
      </w:tabs>
      <w:suppressAutoHyphens/>
      <w:spacing w:after="160" w:line="252" w:lineRule="auto"/>
    </w:pPr>
    <w:rPr>
      <w:rFonts w:eastAsia="SimSun"/>
      <w:color w:val="00000A"/>
      <w:sz w:val="24"/>
      <w:szCs w:val="24"/>
      <w:lang w:val="en-GB" w:eastAsia="zh-CN"/>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462383"/>
    <w:rPr>
      <w:sz w:val="16"/>
      <w:szCs w:val="16"/>
    </w:rPr>
  </w:style>
  <w:style w:type="paragraph" w:styleId="Tekstkomentarza">
    <w:name w:val="annotation text"/>
    <w:basedOn w:val="Normalny"/>
    <w:link w:val="TekstkomentarzaZnak"/>
    <w:uiPriority w:val="99"/>
    <w:semiHidden/>
    <w:unhideWhenUsed/>
    <w:rsid w:val="00462383"/>
    <w:rPr>
      <w:sz w:val="20"/>
      <w:szCs w:val="20"/>
    </w:rPr>
  </w:style>
  <w:style w:type="character" w:customStyle="1" w:styleId="TekstkomentarzaZnak">
    <w:name w:val="Tekst komentarza Znak"/>
    <w:link w:val="Tekstkomentarza"/>
    <w:uiPriority w:val="99"/>
    <w:semiHidden/>
    <w:rsid w:val="00462383"/>
    <w:rPr>
      <w:rFonts w:ascii="Arial" w:eastAsia="Arial" w:hAnsi="Arial" w:cs="Arial"/>
      <w:lang w:eastAsia="zh-CN"/>
    </w:rPr>
  </w:style>
  <w:style w:type="paragraph" w:styleId="Tematkomentarza">
    <w:name w:val="annotation subject"/>
    <w:basedOn w:val="Tekstkomentarza"/>
    <w:next w:val="Tekstkomentarza"/>
    <w:link w:val="TematkomentarzaZnak"/>
    <w:uiPriority w:val="99"/>
    <w:semiHidden/>
    <w:unhideWhenUsed/>
    <w:rsid w:val="00462383"/>
    <w:rPr>
      <w:b/>
      <w:bCs/>
    </w:rPr>
  </w:style>
  <w:style w:type="character" w:customStyle="1" w:styleId="TematkomentarzaZnak">
    <w:name w:val="Temat komentarza Znak"/>
    <w:link w:val="Tematkomentarza"/>
    <w:uiPriority w:val="99"/>
    <w:semiHidden/>
    <w:rsid w:val="00462383"/>
    <w:rPr>
      <w:rFonts w:ascii="Arial" w:eastAsia="Arial" w:hAnsi="Arial" w:cs="Arial"/>
      <w:b/>
      <w:bCs/>
      <w:lang w:eastAsia="zh-CN"/>
    </w:rPr>
  </w:style>
  <w:style w:type="paragraph" w:customStyle="1" w:styleId="Default">
    <w:name w:val="Default"/>
    <w:rsid w:val="00DE3933"/>
    <w:pPr>
      <w:autoSpaceDE w:val="0"/>
      <w:autoSpaceDN w:val="0"/>
      <w:adjustRightInd w:val="0"/>
    </w:pPr>
    <w:rPr>
      <w:rFonts w:ascii="Verdana" w:hAnsi="Verdana" w:cs="Verdana"/>
      <w:color w:val="000000"/>
      <w:sz w:val="24"/>
      <w:szCs w:val="24"/>
    </w:rPr>
  </w:style>
  <w:style w:type="table" w:styleId="Tabela-Siatka">
    <w:name w:val="Table Grid"/>
    <w:basedOn w:val="Standardowy"/>
    <w:uiPriority w:val="39"/>
    <w:rsid w:val="00E56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93B7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547647">
      <w:bodyDiv w:val="1"/>
      <w:marLeft w:val="0"/>
      <w:marRight w:val="0"/>
      <w:marTop w:val="0"/>
      <w:marBottom w:val="0"/>
      <w:divBdr>
        <w:top w:val="none" w:sz="0" w:space="0" w:color="auto"/>
        <w:left w:val="none" w:sz="0" w:space="0" w:color="auto"/>
        <w:bottom w:val="none" w:sz="0" w:space="0" w:color="auto"/>
        <w:right w:val="none" w:sz="0" w:space="0" w:color="auto"/>
      </w:divBdr>
      <w:divsChild>
        <w:div w:id="619070736">
          <w:marLeft w:val="219"/>
          <w:marRight w:val="0"/>
          <w:marTop w:val="0"/>
          <w:marBottom w:val="0"/>
          <w:divBdr>
            <w:top w:val="none" w:sz="0" w:space="0" w:color="auto"/>
            <w:left w:val="none" w:sz="0" w:space="0" w:color="auto"/>
            <w:bottom w:val="none" w:sz="0" w:space="0" w:color="auto"/>
            <w:right w:val="none" w:sz="0" w:space="0" w:color="auto"/>
          </w:divBdr>
        </w:div>
        <w:div w:id="830871021">
          <w:marLeft w:val="0"/>
          <w:marRight w:val="0"/>
          <w:marTop w:val="0"/>
          <w:marBottom w:val="0"/>
          <w:divBdr>
            <w:top w:val="none" w:sz="0" w:space="0" w:color="auto"/>
            <w:left w:val="none" w:sz="0" w:space="0" w:color="auto"/>
            <w:bottom w:val="none" w:sz="0" w:space="0" w:color="auto"/>
            <w:right w:val="none" w:sz="0" w:space="0" w:color="auto"/>
          </w:divBdr>
        </w:div>
      </w:divsChild>
    </w:div>
    <w:div w:id="17230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ielawska\Downloads\UoD\realizacja\zam&#243;wienie_kier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8B172-8AA2-4BC0-87B2-66113067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zamówienie_kierownik</Template>
  <TotalTime>88</TotalTime>
  <Pages>2</Pages>
  <Words>573</Words>
  <Characters>3440</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mbielawska</dc:creator>
  <cp:keywords/>
  <cp:lastModifiedBy>iszulc@ad.bioseco.com</cp:lastModifiedBy>
  <cp:revision>42</cp:revision>
  <cp:lastPrinted>2020-02-04T20:22:00Z</cp:lastPrinted>
  <dcterms:created xsi:type="dcterms:W3CDTF">2024-10-31T15:20:00Z</dcterms:created>
  <dcterms:modified xsi:type="dcterms:W3CDTF">2025-12-12T13:52:00Z</dcterms:modified>
</cp:coreProperties>
</file>